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Layout w:type="fixed"/>
        <w:tblLook w:val="0000" w:firstRow="0" w:lastRow="0" w:firstColumn="0" w:lastColumn="0" w:noHBand="0" w:noVBand="0"/>
      </w:tblPr>
      <w:tblGrid>
        <w:gridCol w:w="9788"/>
      </w:tblGrid>
      <w:tr w:rsidR="00202485" w:rsidRPr="002A6AA2" w14:paraId="107C3C57" w14:textId="77777777" w:rsidTr="0046086A">
        <w:tc>
          <w:tcPr>
            <w:tcW w:w="9788" w:type="dxa"/>
            <w:tcBorders>
              <w:top w:val="single" w:sz="4" w:space="0" w:color="000000"/>
              <w:left w:val="single" w:sz="4" w:space="0" w:color="000000"/>
              <w:bottom w:val="single" w:sz="4" w:space="0" w:color="000000"/>
              <w:right w:val="single" w:sz="4" w:space="0" w:color="000000"/>
            </w:tcBorders>
          </w:tcPr>
          <w:p w14:paraId="0D1A6426" w14:textId="77777777" w:rsidR="00202485" w:rsidRPr="0078785F" w:rsidRDefault="00202485" w:rsidP="0046086A">
            <w:pPr>
              <w:pStyle w:val="Rientrocorpodeltesto21"/>
              <w:spacing w:after="0" w:line="360" w:lineRule="auto"/>
              <w:ind w:left="1440" w:hanging="1440"/>
              <w:jc w:val="center"/>
              <w:rPr>
                <w:b/>
                <w:bCs/>
                <w:lang w:val="it-IT"/>
              </w:rPr>
            </w:pPr>
            <w:r w:rsidRPr="0078785F">
              <w:rPr>
                <w:b/>
                <w:bCs/>
                <w:lang w:val="it-IT"/>
              </w:rPr>
              <w:t>Allegato A1 bis</w:t>
            </w:r>
            <w:r w:rsidRPr="0078785F">
              <w:rPr>
                <w:b/>
                <w:vertAlign w:val="superscript"/>
                <w:lang w:val="it-IT"/>
              </w:rPr>
              <w:endnoteReference w:id="1"/>
            </w:r>
          </w:p>
          <w:p w14:paraId="4880AF77" w14:textId="6FDD5B40" w:rsidR="00D14213" w:rsidRPr="0078785F" w:rsidRDefault="00D14213" w:rsidP="00D14213">
            <w:pPr>
              <w:spacing w:line="360" w:lineRule="auto"/>
              <w:jc w:val="center"/>
              <w:rPr>
                <w:b/>
                <w:bCs/>
                <w:strike/>
                <w:sz w:val="18"/>
                <w:szCs w:val="18"/>
                <w:lang w:val="it-IT"/>
              </w:rPr>
            </w:pPr>
            <w:r w:rsidRPr="0078785F">
              <w:rPr>
                <w:b/>
                <w:bCs/>
                <w:sz w:val="18"/>
                <w:szCs w:val="18"/>
                <w:lang w:val="it-IT"/>
              </w:rPr>
              <w:t xml:space="preserve">Dichiarazione di partecipazione </w:t>
            </w:r>
          </w:p>
          <w:p w14:paraId="0BD841C6" w14:textId="77777777" w:rsidR="00202485" w:rsidRPr="0078785F" w:rsidRDefault="00202485" w:rsidP="0046086A">
            <w:pPr>
              <w:pStyle w:val="Rientrocorpodeltesto21"/>
              <w:spacing w:after="0" w:line="360" w:lineRule="auto"/>
              <w:ind w:left="1440" w:hanging="1440"/>
              <w:jc w:val="center"/>
              <w:rPr>
                <w:b/>
                <w:bCs/>
                <w:sz w:val="18"/>
                <w:szCs w:val="18"/>
                <w:lang w:val="it-IT"/>
              </w:rPr>
            </w:pPr>
          </w:p>
          <w:p w14:paraId="025FFEBB" w14:textId="77777777" w:rsidR="00202485" w:rsidRPr="0078785F" w:rsidRDefault="00202485" w:rsidP="0046086A">
            <w:pPr>
              <w:pStyle w:val="Rientrocorpodeltesto31"/>
              <w:spacing w:after="0" w:line="360" w:lineRule="auto"/>
              <w:ind w:left="289" w:hanging="6"/>
              <w:jc w:val="both"/>
              <w:rPr>
                <w:sz w:val="18"/>
                <w:szCs w:val="18"/>
                <w:lang w:val="it-IT"/>
              </w:rPr>
            </w:pPr>
            <w:r w:rsidRPr="0078785F">
              <w:rPr>
                <w:b/>
                <w:bCs/>
                <w:i/>
                <w:sz w:val="18"/>
                <w:szCs w:val="18"/>
                <w:lang w:val="it-IT"/>
              </w:rPr>
              <w:t xml:space="preserve">[N.B. Il presente allegato deve essere compilato da tutte le imprese mandanti e da tutte le imprese esecutrici del contratto - </w:t>
            </w:r>
            <w:r w:rsidRPr="0078785F">
              <w:rPr>
                <w:b/>
                <w:bCs/>
                <w:sz w:val="18"/>
                <w:szCs w:val="18"/>
                <w:lang w:val="it-IT"/>
              </w:rPr>
              <w:t>eccettuata</w:t>
            </w:r>
            <w:r w:rsidRPr="0078785F">
              <w:rPr>
                <w:b/>
                <w:bCs/>
                <w:i/>
                <w:sz w:val="18"/>
                <w:szCs w:val="18"/>
                <w:lang w:val="it-IT"/>
              </w:rPr>
              <w:t xml:space="preserve"> l’impresa singola o la mandataria che compilano l’allegato A1]</w:t>
            </w:r>
          </w:p>
          <w:p w14:paraId="37BC0F72" w14:textId="77777777" w:rsidR="00202485" w:rsidRPr="0078785F" w:rsidRDefault="00202485" w:rsidP="0046086A">
            <w:pPr>
              <w:pStyle w:val="Rientrocorpodeltesto31"/>
              <w:spacing w:after="0" w:line="360" w:lineRule="auto"/>
              <w:ind w:left="856" w:hanging="573"/>
              <w:jc w:val="both"/>
              <w:rPr>
                <w:sz w:val="18"/>
                <w:szCs w:val="18"/>
                <w:lang w:val="it-IT"/>
              </w:rPr>
            </w:pPr>
          </w:p>
          <w:p w14:paraId="62C361CF" w14:textId="77777777" w:rsidR="00536EDF" w:rsidRDefault="00536EDF" w:rsidP="00536EDF">
            <w:pPr>
              <w:pStyle w:val="Rientrocorpodeltesto31"/>
              <w:spacing w:after="0" w:line="360" w:lineRule="auto"/>
              <w:jc w:val="both"/>
              <w:rPr>
                <w:b/>
                <w:lang w:val="it-IT"/>
              </w:rPr>
            </w:pPr>
            <w:r w:rsidRPr="005B7DFF">
              <w:rPr>
                <w:b/>
                <w:bCs/>
                <w:sz w:val="18"/>
                <w:szCs w:val="18"/>
                <w:lang w:val="it-IT"/>
              </w:rPr>
              <w:t xml:space="preserve">Codice GARA: </w:t>
            </w:r>
            <w:r w:rsidRPr="00F62520">
              <w:rPr>
                <w:b/>
                <w:lang w:val="it-IT"/>
              </w:rPr>
              <w:t xml:space="preserve">AOV/SUA-L </w:t>
            </w:r>
            <w:r>
              <w:rPr>
                <w:b/>
                <w:lang w:val="it-IT"/>
              </w:rPr>
              <w:t>012</w:t>
            </w:r>
            <w:r w:rsidRPr="00402B24">
              <w:rPr>
                <w:b/>
                <w:lang w:val="it-IT"/>
              </w:rPr>
              <w:t>/</w:t>
            </w:r>
            <w:r>
              <w:rPr>
                <w:b/>
                <w:lang w:val="it-IT"/>
              </w:rPr>
              <w:t>2018</w:t>
            </w:r>
          </w:p>
          <w:p w14:paraId="7C8C3762" w14:textId="77777777" w:rsidR="00536EDF" w:rsidRDefault="00536EDF" w:rsidP="00536EDF">
            <w:pPr>
              <w:pStyle w:val="Rientrocorpodeltesto31"/>
              <w:spacing w:after="0" w:line="360" w:lineRule="auto"/>
              <w:jc w:val="both"/>
              <w:rPr>
                <w:b/>
                <w:bCs/>
                <w:sz w:val="18"/>
                <w:szCs w:val="18"/>
                <w:lang w:val="it-IT"/>
              </w:rPr>
            </w:pPr>
            <w:r w:rsidRPr="003743C0">
              <w:rPr>
                <w:b/>
                <w:bCs/>
                <w:sz w:val="18"/>
                <w:szCs w:val="18"/>
                <w:lang w:val="it-IT"/>
              </w:rPr>
              <w:t>Codice CIG: 745756949F</w:t>
            </w:r>
          </w:p>
          <w:p w14:paraId="2A35AE1A" w14:textId="77777777" w:rsidR="00536EDF" w:rsidRDefault="00536EDF" w:rsidP="00536EDF">
            <w:pPr>
              <w:pStyle w:val="Rientrocorpodeltesto31"/>
              <w:spacing w:after="0" w:line="360" w:lineRule="auto"/>
              <w:jc w:val="both"/>
              <w:rPr>
                <w:b/>
                <w:lang w:val="it-IT"/>
              </w:rPr>
            </w:pPr>
            <w:r w:rsidRPr="003743C0">
              <w:rPr>
                <w:b/>
                <w:bCs/>
                <w:sz w:val="18"/>
                <w:szCs w:val="18"/>
                <w:lang w:val="it-IT"/>
              </w:rPr>
              <w:t>Codice CUP: B43B97000000003</w:t>
            </w:r>
          </w:p>
          <w:p w14:paraId="012BC458" w14:textId="3DD533CC" w:rsidR="00202485" w:rsidRPr="0078785F" w:rsidRDefault="00202485" w:rsidP="0046086A">
            <w:pPr>
              <w:pStyle w:val="Rientrocorpodeltesto31"/>
              <w:spacing w:after="0" w:line="360" w:lineRule="auto"/>
              <w:jc w:val="both"/>
              <w:rPr>
                <w:sz w:val="18"/>
                <w:szCs w:val="18"/>
                <w:lang w:val="it-IT"/>
              </w:rPr>
            </w:pPr>
          </w:p>
          <w:p w14:paraId="071817D3" w14:textId="6C6C335B" w:rsidR="002A058A" w:rsidRPr="0078785F" w:rsidRDefault="002456C7" w:rsidP="002A058A">
            <w:pPr>
              <w:jc w:val="right"/>
              <w:rPr>
                <w:lang w:val="it-IT"/>
              </w:rPr>
            </w:pPr>
            <w:r w:rsidRPr="0078785F">
              <w:rPr>
                <w:color w:val="0000FF"/>
                <w:sz w:val="18"/>
                <w:szCs w:val="18"/>
                <w:lang w:val="it-IT"/>
              </w:rPr>
              <w:t>Version</w:t>
            </w:r>
            <w:r w:rsidR="00202485" w:rsidRPr="0078785F">
              <w:rPr>
                <w:color w:val="0000FF"/>
                <w:sz w:val="18"/>
                <w:szCs w:val="18"/>
                <w:lang w:val="it-IT"/>
              </w:rPr>
              <w:t xml:space="preserve">e </w:t>
            </w:r>
            <w:r w:rsidR="002A6AA2">
              <w:rPr>
                <w:color w:val="0000FF"/>
                <w:sz w:val="18"/>
                <w:szCs w:val="18"/>
                <w:lang w:val="it-IT"/>
              </w:rPr>
              <w:t>21.03</w:t>
            </w:r>
            <w:r w:rsidR="00F0494C" w:rsidRPr="0078785F">
              <w:rPr>
                <w:color w:val="0000FF"/>
                <w:sz w:val="18"/>
                <w:szCs w:val="18"/>
                <w:lang w:val="it-IT"/>
              </w:rPr>
              <w:t>.2018</w:t>
            </w:r>
          </w:p>
          <w:p w14:paraId="4256A171" w14:textId="77777777" w:rsidR="00202485" w:rsidRPr="0078785F" w:rsidRDefault="00202485" w:rsidP="0046086A">
            <w:pPr>
              <w:pStyle w:val="sche22"/>
              <w:spacing w:line="360" w:lineRule="auto"/>
              <w:rPr>
                <w:rFonts w:ascii="Arial" w:hAnsi="Arial" w:cs="Arial"/>
                <w:sz w:val="18"/>
                <w:szCs w:val="18"/>
                <w:lang w:val="it-IT"/>
              </w:rPr>
            </w:pPr>
          </w:p>
        </w:tc>
      </w:tr>
    </w:tbl>
    <w:p w14:paraId="09238DF5" w14:textId="77777777" w:rsidR="00202485" w:rsidRPr="009602A8" w:rsidRDefault="00202485" w:rsidP="00202485">
      <w:pPr>
        <w:pStyle w:val="Rientrocorpodeltesto21"/>
        <w:spacing w:after="0" w:line="360" w:lineRule="auto"/>
        <w:ind w:left="1440" w:hanging="1440"/>
        <w:jc w:val="center"/>
        <w:rPr>
          <w:b/>
          <w:bCs/>
          <w:i/>
          <w:iCs/>
          <w:sz w:val="18"/>
          <w:szCs w:val="18"/>
          <w:lang w:val="it-IT"/>
        </w:rPr>
      </w:pPr>
    </w:p>
    <w:p w14:paraId="340993E5" w14:textId="77777777"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6E7B9241" w14:textId="77777777"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Sez. I</w:t>
      </w:r>
    </w:p>
    <w:p w14:paraId="15A6AE31" w14:textId="77777777"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DICHIARAZIONE DI PARTECIPAZIONE ALLA PROCEDURA DI GARA</w:t>
      </w:r>
    </w:p>
    <w:p w14:paraId="36755AE7" w14:textId="77777777" w:rsidR="00202485" w:rsidRPr="009602A8" w:rsidRDefault="00202485" w:rsidP="00202485">
      <w:pPr>
        <w:pStyle w:val="Normale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rPr>
          <w:rFonts w:ascii="Arial" w:hAnsi="Arial" w:cs="Arial"/>
          <w:sz w:val="18"/>
          <w:szCs w:val="18"/>
        </w:rPr>
      </w:pPr>
      <w:r w:rsidRPr="009602A8">
        <w:rPr>
          <w:rFonts w:ascii="Arial" w:hAnsi="Arial" w:cs="Arial"/>
          <w:b/>
          <w:bCs/>
          <w:i/>
          <w:iCs/>
          <w:sz w:val="18"/>
          <w:szCs w:val="18"/>
        </w:rPr>
        <w:t>ai sensi della L. P. 22 ottobre 1993, n. 17</w:t>
      </w:r>
      <w:r w:rsidRPr="009602A8">
        <w:rPr>
          <w:rFonts w:ascii="Arial" w:hAnsi="Arial" w:cs="Arial"/>
          <w:b/>
          <w:bCs/>
          <w:i/>
          <w:iCs/>
          <w:color w:val="000000"/>
          <w:sz w:val="18"/>
          <w:szCs w:val="18"/>
          <w:shd w:val="clear" w:color="auto" w:fill="FFFF00"/>
        </w:rPr>
        <w:t xml:space="preserve"> </w:t>
      </w:r>
    </w:p>
    <w:p w14:paraId="4F2D263C" w14:textId="77777777"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1220AF3B" w14:textId="77777777" w:rsidR="00202485" w:rsidRPr="009602A8" w:rsidRDefault="00202485" w:rsidP="00202485">
      <w:pPr>
        <w:pStyle w:val="sche22"/>
        <w:spacing w:line="360" w:lineRule="auto"/>
        <w:jc w:val="both"/>
        <w:rPr>
          <w:rFonts w:ascii="Arial" w:hAnsi="Arial" w:cs="Arial"/>
          <w:sz w:val="18"/>
          <w:szCs w:val="18"/>
          <w:lang w:val="it-IT"/>
        </w:rPr>
      </w:pPr>
    </w:p>
    <w:p w14:paraId="0AEF1F56" w14:textId="77777777"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14:paraId="1291E2DD" w14:textId="77777777" w:rsidR="00202485" w:rsidRPr="009602A8" w:rsidRDefault="00202485" w:rsidP="00202485">
      <w:pPr>
        <w:pStyle w:val="Stile1"/>
        <w:spacing w:line="360" w:lineRule="auto"/>
        <w:rPr>
          <w:rFonts w:ascii="Arial" w:hAnsi="Arial" w:cs="Arial"/>
          <w:sz w:val="18"/>
          <w:szCs w:val="18"/>
          <w:lang w:val="it-IT"/>
        </w:rPr>
      </w:pPr>
    </w:p>
    <w:p w14:paraId="01B8E9BE" w14:textId="77777777"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14:paraId="2DEBCD01"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14:paraId="4A2474EF"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nato/a </w:t>
      </w:r>
      <w:proofErr w:type="spellStart"/>
      <w:r w:rsidRPr="009602A8">
        <w:rPr>
          <w:sz w:val="18"/>
          <w:szCs w:val="18"/>
          <w:lang w:val="it-IT"/>
        </w:rPr>
        <w:t>a</w:t>
      </w:r>
      <w:proofErr w:type="spellEnd"/>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14:paraId="73A6CFEF"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6183FF3B" w14:textId="77777777" w:rsidR="00877393" w:rsidRDefault="00202485" w:rsidP="00877393">
      <w:pPr>
        <w:tabs>
          <w:tab w:val="left" w:pos="1560"/>
        </w:tabs>
        <w:spacing w:line="360" w:lineRule="auto"/>
        <w:ind w:left="1418" w:hanging="1418"/>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1FE35A92" w14:textId="77777777" w:rsidR="00877393" w:rsidRDefault="00877393" w:rsidP="00877393">
      <w:pPr>
        <w:tabs>
          <w:tab w:val="left" w:pos="1560"/>
        </w:tabs>
        <w:spacing w:line="360" w:lineRule="auto"/>
        <w:ind w:left="1418" w:hanging="1418"/>
        <w:jc w:val="both"/>
        <w:rPr>
          <w:sz w:val="18"/>
          <w:szCs w:val="18"/>
          <w:lang w:val="it-IT"/>
        </w:rPr>
      </w:pPr>
      <w:r w:rsidRPr="0078785F">
        <w:rPr>
          <w:sz w:val="18"/>
          <w:szCs w:val="18"/>
          <w:lang w:val="it-IT"/>
        </w:rPr>
        <w:t xml:space="preserve">in qualità di:  </w:t>
      </w:r>
      <w:r w:rsidRPr="0078785F">
        <w:rPr>
          <w:sz w:val="18"/>
          <w:szCs w:val="18"/>
          <w:lang w:val="it-IT"/>
        </w:rPr>
        <w:fldChar w:fldCharType="begin">
          <w:ffData>
            <w:name w:val="Controllo2"/>
            <w:enabled/>
            <w:calcOnExit w:val="0"/>
            <w:checkBox>
              <w:sizeAuto/>
              <w:default w:val="0"/>
              <w:checked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 xml:space="preserve"> legale rappresentante/titolare    </w:t>
      </w:r>
      <w:r w:rsidRPr="0078785F">
        <w:rPr>
          <w:sz w:val="18"/>
          <w:szCs w:val="18"/>
          <w:lang w:val="it-IT"/>
        </w:rPr>
        <w:fldChar w:fldCharType="begin">
          <w:ffData>
            <w:name w:val="Controllo2"/>
            <w:enabled/>
            <w:calcOnExit w:val="0"/>
            <w:checkBox>
              <w:sizeAuto/>
              <w:default w:val="0"/>
              <w:checked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 xml:space="preserve">  procuratore generale    </w:t>
      </w:r>
      <w:r w:rsidRPr="0078785F">
        <w:rPr>
          <w:sz w:val="18"/>
          <w:szCs w:val="18"/>
          <w:lang w:val="it-IT"/>
        </w:rPr>
        <w:fldChar w:fldCharType="begin">
          <w:ffData>
            <w:name w:val="Controllo2"/>
            <w:enabled/>
            <w:calcOnExit w:val="0"/>
            <w:checkBox>
              <w:sizeAuto/>
              <w:default w:val="0"/>
              <w:checked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 xml:space="preserve"> procuratore speciale</w:t>
      </w:r>
    </w:p>
    <w:p w14:paraId="7016483C" w14:textId="77777777"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14:paraId="21DE24A7"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6230E213"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14:paraId="085DD0B7"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121CBFD8"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73F88041"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1F5D460F"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58557E72"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14:paraId="62E0C2D0" w14:textId="77777777" w:rsidR="00202485" w:rsidRPr="009602A8" w:rsidRDefault="00202485" w:rsidP="00202485">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14:paraId="639E98E0" w14:textId="77777777" w:rsidR="00202485" w:rsidRPr="009602A8" w:rsidRDefault="00202485" w:rsidP="00202485">
      <w:pPr>
        <w:pStyle w:val="NormaleWeb"/>
        <w:spacing w:before="0" w:beforeAutospacing="0" w:after="0" w:line="360" w:lineRule="auto"/>
        <w:jc w:val="both"/>
        <w:rPr>
          <w:rFonts w:ascii="Arial" w:hAnsi="Arial" w:cs="Arial"/>
          <w:sz w:val="18"/>
          <w:szCs w:val="18"/>
        </w:rPr>
      </w:pPr>
      <w:r w:rsidRPr="009602A8">
        <w:rPr>
          <w:rFonts w:ascii="Arial" w:hAnsi="Arial" w:cs="Arial"/>
          <w:sz w:val="18"/>
          <w:szCs w:val="18"/>
        </w:rPr>
        <w:br w:type="page"/>
      </w:r>
      <w:r w:rsidRPr="009602A8">
        <w:rPr>
          <w:rFonts w:ascii="Arial" w:hAnsi="Arial" w:cs="Arial"/>
          <w:sz w:val="18"/>
          <w:szCs w:val="18"/>
        </w:rPr>
        <w:lastRenderedPageBreak/>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9602A8">
        <w:rPr>
          <w:rFonts w:ascii="Arial" w:hAnsi="Arial" w:cs="Arial"/>
          <w:sz w:val="18"/>
          <w:szCs w:val="18"/>
        </w:rPr>
        <w:t>D.Lgs.</w:t>
      </w:r>
      <w:proofErr w:type="spellEnd"/>
      <w:r w:rsidRPr="009602A8">
        <w:rPr>
          <w:rFonts w:ascii="Arial" w:hAnsi="Arial" w:cs="Arial"/>
          <w:sz w:val="18"/>
          <w:szCs w:val="18"/>
        </w:rPr>
        <w:t xml:space="preserve"> n. 50/2016 della normativa vigente in materia, con la presente</w:t>
      </w:r>
    </w:p>
    <w:p w14:paraId="565BB81E" w14:textId="77777777" w:rsidR="00202485" w:rsidRPr="009602A8" w:rsidRDefault="00202485" w:rsidP="00202485">
      <w:pPr>
        <w:pStyle w:val="sche22"/>
        <w:spacing w:line="360" w:lineRule="auto"/>
        <w:jc w:val="both"/>
        <w:rPr>
          <w:rFonts w:ascii="Arial" w:hAnsi="Arial" w:cs="Arial"/>
          <w:sz w:val="18"/>
          <w:szCs w:val="18"/>
          <w:lang w:val="it-IT"/>
        </w:rPr>
      </w:pPr>
    </w:p>
    <w:p w14:paraId="7D7D6987" w14:textId="77777777"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14:paraId="4F465634" w14:textId="77777777"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14:paraId="5865F3F6" w14:textId="77777777"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14:paraId="5A4D13DC" w14:textId="77777777"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550D88" w14:paraId="44200A40" w14:textId="77777777" w:rsidTr="00003909">
        <w:trPr>
          <w:trHeight w:val="4758"/>
        </w:trPr>
        <w:tc>
          <w:tcPr>
            <w:tcW w:w="4644" w:type="dxa"/>
            <w:shd w:val="clear" w:color="auto" w:fill="auto"/>
          </w:tcPr>
          <w:p w14:paraId="59FFC38D" w14:textId="77777777" w:rsidR="00783FF1" w:rsidRPr="0078785F" w:rsidRDefault="00783FF1" w:rsidP="00003909">
            <w:pPr>
              <w:pStyle w:val="sche3"/>
              <w:autoSpaceDE/>
              <w:spacing w:line="360" w:lineRule="auto"/>
              <w:ind w:left="284" w:hanging="284"/>
              <w:rPr>
                <w:sz w:val="18"/>
                <w:szCs w:val="18"/>
                <w:lang w:val="it-IT"/>
              </w:rPr>
            </w:pPr>
          </w:p>
          <w:p w14:paraId="43FDCFE4" w14:textId="77777777"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 xml:space="preserve">ex art. 2602 c.c. di cui all'art. 45, comma 2, lett. e)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lang w:val="it-IT"/>
              </w:rPr>
              <w:endnoteReference w:id="3"/>
            </w:r>
          </w:p>
          <w:p w14:paraId="7B1D253B" w14:textId="77777777" w:rsidR="00783FF1" w:rsidRPr="0078785F" w:rsidRDefault="00783FF1" w:rsidP="00003909">
            <w:pPr>
              <w:pStyle w:val="sche3"/>
              <w:autoSpaceDE/>
              <w:spacing w:line="360" w:lineRule="auto"/>
              <w:ind w:left="284" w:hanging="284"/>
              <w:rPr>
                <w:sz w:val="18"/>
                <w:szCs w:val="18"/>
                <w:lang w:val="it-IT"/>
              </w:rPr>
            </w:pPr>
          </w:p>
          <w:p w14:paraId="282A4C9C" w14:textId="77777777"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xml:space="preserve">) di cui all’art. 45, comma 2, lett. d)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sz w:val="18"/>
                <w:szCs w:val="18"/>
                <w:lang w:val="it-IT"/>
              </w:rPr>
              <w:endnoteReference w:id="4"/>
            </w:r>
          </w:p>
          <w:p w14:paraId="79C9C007" w14:textId="77777777" w:rsidR="00783FF1" w:rsidRPr="0078785F" w:rsidRDefault="00783FF1" w:rsidP="00003909">
            <w:pPr>
              <w:pStyle w:val="sche3"/>
              <w:spacing w:line="360" w:lineRule="auto"/>
              <w:ind w:left="284" w:hanging="284"/>
              <w:rPr>
                <w:sz w:val="18"/>
                <w:szCs w:val="18"/>
                <w:lang w:val="it-IT"/>
              </w:rPr>
            </w:pPr>
          </w:p>
          <w:p w14:paraId="4BD8D80F" w14:textId="77777777"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sz w:val="18"/>
                <w:szCs w:val="18"/>
                <w:lang w:val="it-IT"/>
              </w:rPr>
              <w:endnoteReference w:id="5"/>
            </w:r>
          </w:p>
          <w:p w14:paraId="58E599AE" w14:textId="77777777" w:rsidR="00783FF1" w:rsidRPr="0078785F" w:rsidRDefault="00783FF1" w:rsidP="00003909">
            <w:pPr>
              <w:pStyle w:val="sche3"/>
              <w:spacing w:line="360" w:lineRule="auto"/>
              <w:ind w:left="284" w:hanging="284"/>
              <w:rPr>
                <w:sz w:val="18"/>
                <w:szCs w:val="18"/>
                <w:lang w:val="it-IT"/>
              </w:rPr>
            </w:pPr>
          </w:p>
          <w:p w14:paraId="7B458711" w14:textId="77777777"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w:t>
            </w:r>
            <w:proofErr w:type="spellStart"/>
            <w:r w:rsidRPr="0078785F">
              <w:rPr>
                <w:sz w:val="18"/>
                <w:szCs w:val="18"/>
                <w:lang w:val="it-IT"/>
              </w:rPr>
              <w:t>D.Lgs.</w:t>
            </w:r>
            <w:proofErr w:type="spellEnd"/>
            <w:r w:rsidRPr="0078785F">
              <w:rPr>
                <w:sz w:val="18"/>
                <w:szCs w:val="18"/>
                <w:lang w:val="it-IT"/>
              </w:rPr>
              <w:t xml:space="preserve"> 23 luglio 1991, n. 240, di cui all’art. 45, comma 2, lett. g) del </w:t>
            </w:r>
            <w:proofErr w:type="spellStart"/>
            <w:r w:rsidRPr="0078785F">
              <w:rPr>
                <w:sz w:val="18"/>
                <w:szCs w:val="18"/>
                <w:lang w:val="it-IT"/>
              </w:rPr>
              <w:t>D.Lgs.</w:t>
            </w:r>
            <w:proofErr w:type="spellEnd"/>
            <w:r w:rsidRPr="0078785F">
              <w:rPr>
                <w:sz w:val="18"/>
                <w:szCs w:val="18"/>
                <w:lang w:val="it-IT"/>
              </w:rPr>
              <w:t xml:space="preserve">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14:paraId="355B95BB" w14:textId="77777777" w:rsidR="00783FF1" w:rsidRPr="00550D88" w:rsidRDefault="00783FF1" w:rsidP="00003909">
            <w:pPr>
              <w:pStyle w:val="sche3"/>
              <w:spacing w:line="360" w:lineRule="auto"/>
              <w:rPr>
                <w:sz w:val="18"/>
                <w:szCs w:val="18"/>
                <w:lang w:val="it-IT"/>
              </w:rPr>
            </w:pPr>
            <w:r w:rsidRPr="00550D88">
              <w:rPr>
                <w:sz w:val="18"/>
                <w:szCs w:val="18"/>
                <w:lang w:val="it-IT"/>
              </w:rPr>
              <w:t>in uno dei seguenti assetti</w:t>
            </w:r>
          </w:p>
          <w:p w14:paraId="158BF8D5" w14:textId="77777777" w:rsidR="00783FF1" w:rsidRPr="00550D88"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14:paraId="35D5CB50" w14:textId="77777777" w:rsidR="00783FF1" w:rsidRPr="00550D88" w:rsidRDefault="00783FF1" w:rsidP="00003909">
            <w:pPr>
              <w:pStyle w:val="sche3"/>
              <w:autoSpaceDE/>
              <w:spacing w:line="360" w:lineRule="auto"/>
              <w:ind w:left="177" w:hanging="283"/>
              <w:rPr>
                <w:sz w:val="18"/>
                <w:szCs w:val="18"/>
                <w:lang w:val="it-IT"/>
              </w:rPr>
            </w:pPr>
            <w:r w:rsidRPr="00550D88">
              <w:rPr>
                <w:sz w:val="18"/>
                <w:szCs w:val="18"/>
                <w:lang w:val="it-IT"/>
              </w:rPr>
              <w:fldChar w:fldCharType="begin">
                <w:ffData>
                  <w:name w:val="Controllo116"/>
                  <w:enabled/>
                  <w:calcOnExit w:val="0"/>
                  <w:checkBox>
                    <w:sizeAuto/>
                    <w:default w:val="0"/>
                    <w:checked w:val="0"/>
                  </w:checkBox>
                </w:ffData>
              </w:fldChar>
            </w:r>
            <w:r w:rsidRPr="00550D88">
              <w:rPr>
                <w:sz w:val="18"/>
                <w:szCs w:val="18"/>
                <w:lang w:val="it-IT"/>
              </w:rPr>
              <w:instrText xml:space="preserve"> FORMCHECKBOX </w:instrText>
            </w:r>
            <w:r w:rsidR="00550D88" w:rsidRPr="00550D88">
              <w:rPr>
                <w:sz w:val="18"/>
                <w:szCs w:val="18"/>
                <w:lang w:val="it-IT"/>
              </w:rPr>
            </w:r>
            <w:r w:rsidR="00550D88" w:rsidRPr="00550D88">
              <w:rPr>
                <w:sz w:val="18"/>
                <w:szCs w:val="18"/>
                <w:lang w:val="it-IT"/>
              </w:rPr>
              <w:fldChar w:fldCharType="separate"/>
            </w:r>
            <w:r w:rsidRPr="00550D88">
              <w:rPr>
                <w:sz w:val="18"/>
                <w:szCs w:val="18"/>
                <w:lang w:val="it-IT"/>
              </w:rPr>
              <w:fldChar w:fldCharType="end"/>
            </w:r>
            <w:r w:rsidRPr="00550D88">
              <w:rPr>
                <w:sz w:val="18"/>
                <w:szCs w:val="18"/>
                <w:lang w:val="it-IT"/>
              </w:rPr>
              <w:tab/>
              <w:t>verticale costituito</w:t>
            </w:r>
          </w:p>
          <w:p w14:paraId="65E57DEC" w14:textId="77777777" w:rsidR="00783FF1" w:rsidRPr="00550D88" w:rsidRDefault="00783FF1" w:rsidP="00003909">
            <w:pPr>
              <w:pStyle w:val="sche3"/>
              <w:autoSpaceDE/>
              <w:spacing w:line="360" w:lineRule="auto"/>
              <w:ind w:left="177" w:hanging="283"/>
              <w:rPr>
                <w:sz w:val="18"/>
                <w:szCs w:val="18"/>
                <w:lang w:val="it-IT"/>
              </w:rPr>
            </w:pPr>
            <w:r w:rsidRPr="00550D88">
              <w:rPr>
                <w:sz w:val="18"/>
                <w:szCs w:val="18"/>
                <w:lang w:val="it-IT"/>
              </w:rPr>
              <w:fldChar w:fldCharType="begin">
                <w:ffData>
                  <w:name w:val="Controllo118"/>
                  <w:enabled/>
                  <w:calcOnExit w:val="0"/>
                  <w:checkBox>
                    <w:sizeAuto/>
                    <w:default w:val="0"/>
                    <w:checked w:val="0"/>
                  </w:checkBox>
                </w:ffData>
              </w:fldChar>
            </w:r>
            <w:r w:rsidRPr="00550D88">
              <w:rPr>
                <w:sz w:val="18"/>
                <w:szCs w:val="18"/>
                <w:lang w:val="it-IT"/>
              </w:rPr>
              <w:instrText xml:space="preserve"> FORMCHECKBOX </w:instrText>
            </w:r>
            <w:r w:rsidR="00550D88" w:rsidRPr="00550D88">
              <w:rPr>
                <w:sz w:val="18"/>
                <w:szCs w:val="18"/>
                <w:lang w:val="it-IT"/>
              </w:rPr>
            </w:r>
            <w:r w:rsidR="00550D88" w:rsidRPr="00550D88">
              <w:rPr>
                <w:sz w:val="18"/>
                <w:szCs w:val="18"/>
                <w:lang w:val="it-IT"/>
              </w:rPr>
              <w:fldChar w:fldCharType="separate"/>
            </w:r>
            <w:r w:rsidRPr="00550D88">
              <w:rPr>
                <w:sz w:val="18"/>
                <w:szCs w:val="18"/>
                <w:lang w:val="it-IT"/>
              </w:rPr>
              <w:fldChar w:fldCharType="end"/>
            </w:r>
            <w:r w:rsidRPr="00550D88">
              <w:rPr>
                <w:sz w:val="18"/>
                <w:szCs w:val="18"/>
                <w:lang w:val="it-IT"/>
              </w:rPr>
              <w:tab/>
              <w:t>verticale non ancora costituito</w:t>
            </w:r>
          </w:p>
          <w:p w14:paraId="301CB9FA" w14:textId="77777777" w:rsidR="00783FF1" w:rsidRPr="00550D88" w:rsidRDefault="00783FF1" w:rsidP="00003909">
            <w:pPr>
              <w:pStyle w:val="sche3"/>
              <w:autoSpaceDE/>
              <w:spacing w:line="360" w:lineRule="auto"/>
              <w:ind w:left="177" w:hanging="283"/>
              <w:rPr>
                <w:sz w:val="18"/>
                <w:szCs w:val="18"/>
                <w:lang w:val="it-IT"/>
              </w:rPr>
            </w:pPr>
            <w:r w:rsidRPr="00550D88">
              <w:rPr>
                <w:sz w:val="18"/>
                <w:szCs w:val="18"/>
                <w:lang w:val="it-IT"/>
              </w:rPr>
              <w:fldChar w:fldCharType="begin">
                <w:ffData>
                  <w:name w:val="Controllo117"/>
                  <w:enabled/>
                  <w:calcOnExit w:val="0"/>
                  <w:checkBox>
                    <w:sizeAuto/>
                    <w:default w:val="0"/>
                    <w:checked w:val="0"/>
                  </w:checkBox>
                </w:ffData>
              </w:fldChar>
            </w:r>
            <w:r w:rsidRPr="00550D88">
              <w:rPr>
                <w:sz w:val="18"/>
                <w:szCs w:val="18"/>
                <w:lang w:val="it-IT"/>
              </w:rPr>
              <w:instrText xml:space="preserve"> FORMCHECKBOX </w:instrText>
            </w:r>
            <w:r w:rsidR="00550D88" w:rsidRPr="00550D88">
              <w:rPr>
                <w:sz w:val="18"/>
                <w:szCs w:val="18"/>
                <w:lang w:val="it-IT"/>
              </w:rPr>
            </w:r>
            <w:r w:rsidR="00550D88" w:rsidRPr="00550D88">
              <w:rPr>
                <w:sz w:val="18"/>
                <w:szCs w:val="18"/>
                <w:lang w:val="it-IT"/>
              </w:rPr>
              <w:fldChar w:fldCharType="separate"/>
            </w:r>
            <w:r w:rsidRPr="00550D88">
              <w:rPr>
                <w:sz w:val="18"/>
                <w:szCs w:val="18"/>
                <w:lang w:val="it-IT"/>
              </w:rPr>
              <w:fldChar w:fldCharType="end"/>
            </w:r>
            <w:r w:rsidRPr="00550D88">
              <w:rPr>
                <w:sz w:val="18"/>
                <w:szCs w:val="18"/>
                <w:lang w:val="it-IT"/>
              </w:rPr>
              <w:tab/>
              <w:t>orizzontale costituito</w:t>
            </w:r>
          </w:p>
          <w:p w14:paraId="59176D3B" w14:textId="77777777" w:rsidR="00783FF1" w:rsidRPr="00550D88" w:rsidRDefault="00783FF1" w:rsidP="00003909">
            <w:pPr>
              <w:pStyle w:val="sche3"/>
              <w:autoSpaceDE/>
              <w:spacing w:line="360" w:lineRule="auto"/>
              <w:ind w:left="177" w:hanging="283"/>
              <w:rPr>
                <w:sz w:val="18"/>
                <w:szCs w:val="18"/>
                <w:lang w:val="it-IT"/>
              </w:rPr>
            </w:pPr>
            <w:r w:rsidRPr="00550D88">
              <w:rPr>
                <w:sz w:val="18"/>
                <w:szCs w:val="18"/>
                <w:lang w:val="it-IT"/>
              </w:rPr>
              <w:fldChar w:fldCharType="begin">
                <w:ffData>
                  <w:name w:val="Controllo7"/>
                  <w:enabled/>
                  <w:calcOnExit w:val="0"/>
                  <w:checkBox>
                    <w:sizeAuto/>
                    <w:default w:val="0"/>
                    <w:checked w:val="0"/>
                  </w:checkBox>
                </w:ffData>
              </w:fldChar>
            </w:r>
            <w:r w:rsidRPr="00550D88">
              <w:rPr>
                <w:sz w:val="18"/>
                <w:szCs w:val="18"/>
                <w:lang w:val="it-IT"/>
              </w:rPr>
              <w:instrText xml:space="preserve"> FORMCHECKBOX </w:instrText>
            </w:r>
            <w:r w:rsidR="00550D88" w:rsidRPr="00550D88">
              <w:rPr>
                <w:sz w:val="18"/>
                <w:szCs w:val="18"/>
                <w:lang w:val="it-IT"/>
              </w:rPr>
            </w:r>
            <w:r w:rsidR="00550D88" w:rsidRPr="00550D88">
              <w:rPr>
                <w:sz w:val="18"/>
                <w:szCs w:val="18"/>
                <w:lang w:val="it-IT"/>
              </w:rPr>
              <w:fldChar w:fldCharType="separate"/>
            </w:r>
            <w:r w:rsidRPr="00550D88">
              <w:rPr>
                <w:sz w:val="18"/>
                <w:szCs w:val="18"/>
                <w:lang w:val="it-IT"/>
              </w:rPr>
              <w:fldChar w:fldCharType="end"/>
            </w:r>
            <w:r w:rsidRPr="00550D88">
              <w:rPr>
                <w:sz w:val="18"/>
                <w:szCs w:val="18"/>
                <w:lang w:val="it-IT"/>
              </w:rPr>
              <w:tab/>
              <w:t>orizzontale non ancora costituito</w:t>
            </w:r>
          </w:p>
          <w:p w14:paraId="72C66039" w14:textId="77777777" w:rsidR="00783FF1" w:rsidRPr="00550D88" w:rsidRDefault="00783FF1" w:rsidP="00003909">
            <w:pPr>
              <w:pStyle w:val="sche3"/>
              <w:autoSpaceDE/>
              <w:spacing w:line="360" w:lineRule="auto"/>
              <w:ind w:left="177" w:hanging="283"/>
              <w:rPr>
                <w:sz w:val="18"/>
                <w:szCs w:val="18"/>
                <w:lang w:val="it-IT"/>
              </w:rPr>
            </w:pPr>
            <w:r w:rsidRPr="00550D88">
              <w:rPr>
                <w:sz w:val="18"/>
                <w:szCs w:val="18"/>
                <w:lang w:val="it-IT"/>
              </w:rPr>
              <w:fldChar w:fldCharType="begin">
                <w:ffData>
                  <w:name w:val="Controllo125"/>
                  <w:enabled/>
                  <w:calcOnExit w:val="0"/>
                  <w:checkBox>
                    <w:sizeAuto/>
                    <w:default w:val="0"/>
                  </w:checkBox>
                </w:ffData>
              </w:fldChar>
            </w:r>
            <w:r w:rsidRPr="00550D88">
              <w:rPr>
                <w:sz w:val="18"/>
                <w:szCs w:val="18"/>
                <w:lang w:val="it-IT"/>
              </w:rPr>
              <w:instrText xml:space="preserve"> FORMCHECKBOX </w:instrText>
            </w:r>
            <w:r w:rsidR="00550D88" w:rsidRPr="00550D88">
              <w:rPr>
                <w:sz w:val="18"/>
                <w:szCs w:val="18"/>
                <w:lang w:val="it-IT"/>
              </w:rPr>
            </w:r>
            <w:r w:rsidR="00550D88" w:rsidRPr="00550D88">
              <w:rPr>
                <w:sz w:val="18"/>
                <w:szCs w:val="18"/>
                <w:lang w:val="it-IT"/>
              </w:rPr>
              <w:fldChar w:fldCharType="separate"/>
            </w:r>
            <w:r w:rsidRPr="00550D88">
              <w:rPr>
                <w:sz w:val="18"/>
                <w:szCs w:val="18"/>
                <w:lang w:val="it-IT"/>
              </w:rPr>
              <w:fldChar w:fldCharType="end"/>
            </w:r>
            <w:r w:rsidRPr="00550D88">
              <w:rPr>
                <w:sz w:val="18"/>
                <w:szCs w:val="18"/>
                <w:lang w:val="it-IT"/>
              </w:rPr>
              <w:tab/>
              <w:t>misto costituito</w:t>
            </w:r>
          </w:p>
          <w:p w14:paraId="3F666B36" w14:textId="77777777" w:rsidR="00783FF1" w:rsidRPr="00550D88" w:rsidRDefault="00783FF1" w:rsidP="00003909">
            <w:pPr>
              <w:pStyle w:val="sche3"/>
              <w:autoSpaceDE/>
              <w:spacing w:line="360" w:lineRule="auto"/>
              <w:ind w:left="177" w:hanging="283"/>
              <w:rPr>
                <w:sz w:val="18"/>
                <w:szCs w:val="18"/>
                <w:lang w:val="it-IT"/>
              </w:rPr>
            </w:pPr>
            <w:r w:rsidRPr="00550D88">
              <w:rPr>
                <w:sz w:val="18"/>
                <w:szCs w:val="18"/>
                <w:lang w:val="it-IT"/>
              </w:rPr>
              <w:fldChar w:fldCharType="begin">
                <w:ffData>
                  <w:name w:val="Controllo126"/>
                  <w:enabled/>
                  <w:calcOnExit w:val="0"/>
                  <w:checkBox>
                    <w:sizeAuto/>
                    <w:default w:val="0"/>
                  </w:checkBox>
                </w:ffData>
              </w:fldChar>
            </w:r>
            <w:r w:rsidRPr="00550D88">
              <w:rPr>
                <w:sz w:val="18"/>
                <w:szCs w:val="18"/>
                <w:lang w:val="it-IT"/>
              </w:rPr>
              <w:instrText xml:space="preserve"> FORMCHECKBOX </w:instrText>
            </w:r>
            <w:r w:rsidR="00550D88" w:rsidRPr="00550D88">
              <w:rPr>
                <w:sz w:val="18"/>
                <w:szCs w:val="18"/>
                <w:lang w:val="it-IT"/>
              </w:rPr>
            </w:r>
            <w:r w:rsidR="00550D88" w:rsidRPr="00550D88">
              <w:rPr>
                <w:sz w:val="18"/>
                <w:szCs w:val="18"/>
                <w:lang w:val="it-IT"/>
              </w:rPr>
              <w:fldChar w:fldCharType="separate"/>
            </w:r>
            <w:r w:rsidRPr="00550D88">
              <w:rPr>
                <w:sz w:val="18"/>
                <w:szCs w:val="18"/>
                <w:lang w:val="it-IT"/>
              </w:rPr>
              <w:fldChar w:fldCharType="end"/>
            </w:r>
            <w:r w:rsidRPr="00550D88">
              <w:rPr>
                <w:sz w:val="18"/>
                <w:szCs w:val="18"/>
                <w:lang w:val="it-IT"/>
              </w:rPr>
              <w:tab/>
              <w:t>misto non ancora costituito</w:t>
            </w:r>
          </w:p>
          <w:p w14:paraId="572BBDDF" w14:textId="77777777" w:rsidR="00783FF1" w:rsidRPr="00550D88" w:rsidRDefault="00783FF1" w:rsidP="00003909">
            <w:pPr>
              <w:pStyle w:val="sche3"/>
              <w:autoSpaceDE/>
              <w:spacing w:line="360" w:lineRule="auto"/>
              <w:rPr>
                <w:bCs/>
                <w:sz w:val="18"/>
                <w:szCs w:val="18"/>
                <w:lang w:val="it-IT"/>
              </w:rPr>
            </w:pPr>
          </w:p>
        </w:tc>
      </w:tr>
    </w:tbl>
    <w:p w14:paraId="1C3604DB" w14:textId="77777777" w:rsidR="00783FF1" w:rsidRPr="00783FF1" w:rsidRDefault="00783FF1" w:rsidP="00783FF1">
      <w:pPr>
        <w:pStyle w:val="sche3"/>
        <w:spacing w:line="360" w:lineRule="auto"/>
        <w:rPr>
          <w:sz w:val="18"/>
          <w:szCs w:val="18"/>
          <w:highlight w:val="yellow"/>
          <w:lang w:val="it-IT"/>
        </w:rPr>
      </w:pPr>
    </w:p>
    <w:p w14:paraId="5F650399" w14:textId="77777777"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14:paraId="4147EDB5" w14:textId="77777777"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550D88" w14:paraId="2680F082" w14:textId="77777777" w:rsidTr="00003909">
        <w:tc>
          <w:tcPr>
            <w:tcW w:w="10065" w:type="dxa"/>
            <w:tcBorders>
              <w:top w:val="single" w:sz="4" w:space="0" w:color="000000"/>
              <w:left w:val="single" w:sz="4" w:space="0" w:color="000000"/>
              <w:bottom w:val="single" w:sz="4" w:space="0" w:color="000000"/>
              <w:right w:val="single" w:sz="4" w:space="0" w:color="000000"/>
            </w:tcBorders>
          </w:tcPr>
          <w:p w14:paraId="7F770C85" w14:textId="77777777"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14:paraId="15284D5E" w14:textId="77777777"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14:paraId="462CDD26" w14:textId="77777777"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14:paraId="422CD804" w14:textId="77777777"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14:paraId="4D67E9CB" w14:textId="77777777"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14:paraId="3B9763F3" w14:textId="77777777" w:rsidR="00783FF1" w:rsidRPr="0078785F" w:rsidRDefault="00783FF1" w:rsidP="00783FF1">
      <w:pPr>
        <w:pStyle w:val="sche3"/>
        <w:spacing w:line="360" w:lineRule="auto"/>
        <w:rPr>
          <w:sz w:val="18"/>
          <w:szCs w:val="18"/>
          <w:lang w:val="it-IT"/>
        </w:rPr>
      </w:pPr>
    </w:p>
    <w:p w14:paraId="39E22803" w14:textId="77777777" w:rsidR="00783FF1" w:rsidRPr="0078785F" w:rsidRDefault="00783FF1" w:rsidP="00783FF1">
      <w:pPr>
        <w:pStyle w:val="sche3"/>
        <w:numPr>
          <w:ilvl w:val="0"/>
          <w:numId w:val="23"/>
        </w:numPr>
        <w:tabs>
          <w:tab w:val="clear" w:pos="720"/>
          <w:tab w:val="num" w:pos="142"/>
        </w:tabs>
        <w:suppressAutoHyphens w:val="0"/>
        <w:autoSpaceDN w:val="0"/>
        <w:spacing w:line="360" w:lineRule="auto"/>
        <w:ind w:left="142" w:right="-285" w:hanging="284"/>
        <w:rPr>
          <w:lang w:val="it-IT"/>
        </w:rPr>
      </w:pPr>
      <w:r w:rsidRPr="0078785F">
        <w:rPr>
          <w:sz w:val="18"/>
          <w:szCs w:val="18"/>
          <w:lang w:val="it-IT"/>
        </w:rPr>
        <w:t xml:space="preserve">che </w:t>
      </w:r>
      <w:r w:rsidRPr="0078785F">
        <w:rPr>
          <w:lang w:val="it-IT"/>
        </w:rPr>
        <w:t>le quote di partecipazione al raggruppamento, al consorzio o al GEIE, nonché le quote di esecuzione che verranno assunte dai rispettivi componenti corrispondono a quanto indicato nell’Allegato A1.</w:t>
      </w:r>
    </w:p>
    <w:p w14:paraId="3425C08D" w14:textId="77777777" w:rsidR="00783FF1" w:rsidRPr="0078785F" w:rsidRDefault="00783FF1" w:rsidP="00783FF1">
      <w:pPr>
        <w:pStyle w:val="sche3"/>
        <w:spacing w:line="360" w:lineRule="auto"/>
        <w:ind w:left="360"/>
        <w:rPr>
          <w:sz w:val="18"/>
          <w:szCs w:val="18"/>
          <w:lang w:val="it-IT"/>
        </w:rPr>
      </w:pPr>
    </w:p>
    <w:p w14:paraId="2758A350" w14:textId="33CAFF41"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14:paraId="0E7DEF7C"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p>
    <w:p w14:paraId="10591D19"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che la suddetta impresa è:</w:t>
      </w:r>
    </w:p>
    <w:p w14:paraId="45BE12A3" w14:textId="77777777"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14:paraId="27DDC6CA"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14:paraId="0220097B"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14:paraId="22185BD9" w14:textId="77777777"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14:paraId="1B885519" w14:textId="77777777"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 xml:space="preserve">consorzio di cui all’art. 45, comma 2 lett. b) del </w:t>
      </w:r>
      <w:proofErr w:type="spellStart"/>
      <w:r w:rsidRPr="0078785F">
        <w:rPr>
          <w:b/>
          <w:bCs/>
          <w:sz w:val="18"/>
          <w:szCs w:val="18"/>
          <w:lang w:val="it-IT"/>
        </w:rPr>
        <w:t>D.Lgs.</w:t>
      </w:r>
      <w:proofErr w:type="spellEnd"/>
      <w:r w:rsidRPr="0078785F">
        <w:rPr>
          <w:b/>
          <w:bCs/>
          <w:sz w:val="18"/>
          <w:szCs w:val="18"/>
          <w:lang w:val="it-IT"/>
        </w:rPr>
        <w:t xml:space="preserve"> 50/2016;</w:t>
      </w:r>
    </w:p>
    <w:p w14:paraId="58357294" w14:textId="77777777"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w:t>
      </w:r>
      <w:proofErr w:type="spellStart"/>
      <w:r w:rsidRPr="0078785F">
        <w:rPr>
          <w:b/>
          <w:bCs/>
          <w:sz w:val="18"/>
          <w:szCs w:val="18"/>
          <w:lang w:val="it-IT"/>
        </w:rPr>
        <w:t>D.Lgs.</w:t>
      </w:r>
      <w:proofErr w:type="spellEnd"/>
      <w:r w:rsidRPr="0078785F">
        <w:rPr>
          <w:b/>
          <w:bCs/>
          <w:sz w:val="18"/>
          <w:szCs w:val="18"/>
          <w:lang w:val="it-IT"/>
        </w:rPr>
        <w:t xml:space="preserve"> 50/2016;</w:t>
      </w:r>
    </w:p>
    <w:p w14:paraId="15797115" w14:textId="77777777" w:rsidR="00783FF1" w:rsidRPr="0078785F" w:rsidRDefault="00783FF1" w:rsidP="00783FF1">
      <w:pPr>
        <w:autoSpaceDE w:val="0"/>
        <w:autoSpaceDN w:val="0"/>
        <w:adjustRightInd w:val="0"/>
        <w:spacing w:line="360" w:lineRule="auto"/>
        <w:ind w:left="567" w:hanging="567"/>
        <w:jc w:val="both"/>
        <w:rPr>
          <w:sz w:val="18"/>
          <w:szCs w:val="18"/>
          <w:lang w:val="it-IT"/>
        </w:rPr>
      </w:pPr>
    </w:p>
    <w:p w14:paraId="6EF3F9E2" w14:textId="77777777"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xml:space="preserve">, ai sensi di quanto stabilito dall’art. 48, comma 7 del </w:t>
      </w:r>
      <w:proofErr w:type="spellStart"/>
      <w:r w:rsidRPr="0078785F">
        <w:rPr>
          <w:rFonts w:ascii="Arial" w:hAnsi="Arial" w:cs="Arial"/>
          <w:i/>
          <w:iCs/>
          <w:sz w:val="18"/>
          <w:szCs w:val="18"/>
        </w:rPr>
        <w:t>D.Lgs.</w:t>
      </w:r>
      <w:proofErr w:type="spellEnd"/>
      <w:r w:rsidRPr="0078785F">
        <w:rPr>
          <w:rFonts w:ascii="Arial" w:hAnsi="Arial" w:cs="Arial"/>
          <w:i/>
          <w:iCs/>
          <w:sz w:val="18"/>
          <w:szCs w:val="18"/>
        </w:rPr>
        <w:t xml:space="preserve">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14:paraId="20C64957" w14:textId="77777777"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550D88" w14:paraId="1803DC8B" w14:textId="77777777"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14:paraId="71F85A5B" w14:textId="77777777"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14:paraId="5FAF4766"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14:paraId="6252F516"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23912F73"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14:paraId="13D61C2E" w14:textId="77777777"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14:paraId="67306D14" w14:textId="77777777" w:rsidR="00783FF1" w:rsidRPr="0078785F" w:rsidRDefault="00783FF1" w:rsidP="00783FF1">
      <w:pPr>
        <w:pStyle w:val="sche3"/>
        <w:spacing w:line="360" w:lineRule="auto"/>
        <w:rPr>
          <w:b/>
          <w:bCs/>
          <w:i/>
          <w:iCs/>
          <w:sz w:val="18"/>
          <w:szCs w:val="18"/>
          <w:lang w:val="it-IT"/>
        </w:rPr>
      </w:pPr>
    </w:p>
    <w:p w14:paraId="47D57507" w14:textId="77777777" w:rsidR="00202485" w:rsidRPr="0078785F" w:rsidRDefault="00202485" w:rsidP="00202485">
      <w:pPr>
        <w:pStyle w:val="sche3"/>
        <w:autoSpaceDE/>
        <w:autoSpaceDN w:val="0"/>
        <w:spacing w:line="360" w:lineRule="auto"/>
        <w:rPr>
          <w:b/>
          <w:bCs/>
          <w:caps/>
          <w:sz w:val="18"/>
          <w:szCs w:val="18"/>
          <w:lang w:val="it-IT"/>
        </w:rPr>
      </w:pPr>
    </w:p>
    <w:p w14:paraId="3BFDC32A" w14:textId="77777777"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14:paraId="1134FCD9" w14:textId="77777777"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14:paraId="38D4DB76" w14:textId="77777777" w:rsidR="00202485" w:rsidRPr="009602A8" w:rsidRDefault="00202485" w:rsidP="00202485">
      <w:pPr>
        <w:pStyle w:val="sche3"/>
        <w:autoSpaceDE/>
        <w:autoSpaceDN w:val="0"/>
        <w:spacing w:line="360" w:lineRule="auto"/>
        <w:jc w:val="center"/>
        <w:rPr>
          <w:b/>
          <w:bCs/>
          <w:caps/>
          <w:sz w:val="18"/>
          <w:szCs w:val="18"/>
          <w:highlight w:val="green"/>
          <w:lang w:val="it-IT"/>
        </w:rPr>
      </w:pPr>
    </w:p>
    <w:p w14:paraId="58F41468" w14:textId="77777777"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14:paraId="26BFD21E" w14:textId="77777777" w:rsidR="00202485" w:rsidRPr="009602A8" w:rsidRDefault="00202485" w:rsidP="00202485">
      <w:pPr>
        <w:pStyle w:val="Stile1"/>
        <w:spacing w:line="360" w:lineRule="auto"/>
        <w:rPr>
          <w:rFonts w:ascii="Arial" w:hAnsi="Arial" w:cs="Arial"/>
          <w:sz w:val="18"/>
          <w:szCs w:val="18"/>
          <w:lang w:val="it-IT"/>
        </w:rPr>
      </w:pPr>
    </w:p>
    <w:p w14:paraId="27EC97CD" w14:textId="77777777"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14:paraId="3A885137" w14:textId="77777777" w:rsidR="00202485" w:rsidRPr="009602A8" w:rsidRDefault="00202485" w:rsidP="00202485">
      <w:pPr>
        <w:pStyle w:val="Stile1"/>
        <w:spacing w:line="360" w:lineRule="auto"/>
        <w:rPr>
          <w:rFonts w:ascii="Arial" w:hAnsi="Arial" w:cs="Arial"/>
          <w:sz w:val="18"/>
          <w:szCs w:val="18"/>
          <w:lang w:val="it-IT"/>
        </w:rPr>
      </w:pPr>
    </w:p>
    <w:p w14:paraId="1AA0783C" w14:textId="77777777"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14:paraId="193153B1"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14646221"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14:paraId="6A1541A2"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14:paraId="4C83E627"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7B213B22" w14:textId="77777777" w:rsidR="00202485" w:rsidRPr="009602A8" w:rsidRDefault="00202485" w:rsidP="00202485">
      <w:pPr>
        <w:pStyle w:val="sche3"/>
        <w:spacing w:line="360" w:lineRule="auto"/>
        <w:ind w:left="992" w:hanging="340"/>
        <w:rPr>
          <w:b/>
          <w:bCs/>
          <w:sz w:val="18"/>
          <w:szCs w:val="18"/>
          <w:lang w:val="it-IT"/>
        </w:rPr>
      </w:pPr>
    </w:p>
    <w:p w14:paraId="44E686CE" w14:textId="77777777"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14:paraId="5ACE65A0" w14:textId="77777777"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14:paraId="3B1D8E55"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coincidente con quella oggetto del presente appalto;</w:t>
      </w:r>
    </w:p>
    <w:p w14:paraId="77EA193C" w14:textId="77777777" w:rsidR="00202485" w:rsidRPr="009602A8" w:rsidRDefault="00202485" w:rsidP="00202485">
      <w:pPr>
        <w:autoSpaceDE w:val="0"/>
        <w:spacing w:line="360" w:lineRule="auto"/>
        <w:ind w:left="426" w:hanging="426"/>
        <w:jc w:val="both"/>
        <w:rPr>
          <w:sz w:val="18"/>
          <w:szCs w:val="18"/>
          <w:lang w:val="it-IT"/>
        </w:rPr>
      </w:pPr>
    </w:p>
    <w:p w14:paraId="6AD70223"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14:paraId="5579F5EB" w14:textId="77777777" w:rsidR="00202485" w:rsidRPr="009602A8" w:rsidRDefault="00202485" w:rsidP="00202485">
      <w:pPr>
        <w:autoSpaceDE w:val="0"/>
        <w:spacing w:line="360" w:lineRule="auto"/>
        <w:ind w:left="426" w:hanging="426"/>
        <w:jc w:val="both"/>
        <w:rPr>
          <w:sz w:val="18"/>
          <w:szCs w:val="18"/>
          <w:lang w:val="it-IT"/>
        </w:rPr>
      </w:pPr>
    </w:p>
    <w:p w14:paraId="42DC264B" w14:textId="77777777"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14:paraId="12B5D0A2" w14:textId="77777777" w:rsidR="00202485" w:rsidRPr="009602A8" w:rsidRDefault="00202485" w:rsidP="00202485">
      <w:pPr>
        <w:autoSpaceDE w:val="0"/>
        <w:spacing w:line="360" w:lineRule="auto"/>
        <w:ind w:left="426" w:hanging="426"/>
        <w:jc w:val="both"/>
        <w:rPr>
          <w:sz w:val="18"/>
          <w:szCs w:val="18"/>
          <w:lang w:val="it-IT"/>
        </w:rPr>
      </w:pPr>
    </w:p>
    <w:p w14:paraId="641191F8" w14:textId="77777777"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14:paraId="1119BD00"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14:paraId="23745DAD"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14:paraId="423A83EC" w14:textId="77777777"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14:paraId="59E3D8EA" w14:textId="77777777"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14:paraId="15055D3B" w14:textId="77777777" w:rsidR="00103937" w:rsidRDefault="00103937" w:rsidP="00202485">
      <w:pPr>
        <w:autoSpaceDE w:val="0"/>
        <w:spacing w:line="360" w:lineRule="auto"/>
        <w:rPr>
          <w:sz w:val="18"/>
          <w:szCs w:val="18"/>
          <w:lang w:val="it-IT"/>
        </w:rPr>
      </w:pPr>
    </w:p>
    <w:p w14:paraId="09D65A35" w14:textId="77777777" w:rsidR="00103937" w:rsidRDefault="00103937" w:rsidP="00202485">
      <w:pPr>
        <w:autoSpaceDE w:val="0"/>
        <w:spacing w:line="360" w:lineRule="auto"/>
        <w:rPr>
          <w:sz w:val="18"/>
          <w:szCs w:val="18"/>
          <w:lang w:val="it-IT"/>
        </w:rPr>
      </w:pPr>
    </w:p>
    <w:p w14:paraId="7F4F5873" w14:textId="77777777"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14:paraId="220132A2" w14:textId="77777777" w:rsidR="00103937" w:rsidRPr="00A56D0F" w:rsidRDefault="00103937" w:rsidP="00103937">
      <w:pPr>
        <w:pStyle w:val="sche3"/>
        <w:spacing w:line="360" w:lineRule="auto"/>
        <w:rPr>
          <w:strike/>
          <w:sz w:val="18"/>
          <w:szCs w:val="18"/>
          <w:lang w:val="it-IT"/>
        </w:rPr>
      </w:pPr>
    </w:p>
    <w:p w14:paraId="475B8AE4" w14:textId="12008E70" w:rsidR="00EC215A" w:rsidRDefault="00103937" w:rsidP="00EC215A">
      <w:pPr>
        <w:autoSpaceDE w:val="0"/>
        <w:spacing w:line="360" w:lineRule="auto"/>
        <w:ind w:left="426" w:hanging="426"/>
        <w:jc w:val="both"/>
        <w:rPr>
          <w:rFonts w:ascii="Calibri" w:hAnsi="Calibri" w:cs="Calibri"/>
          <w:sz w:val="18"/>
          <w:szCs w:val="18"/>
          <w:lang w:val="it-IT" w:eastAsia="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550D88">
        <w:rPr>
          <w:rFonts w:eastAsia="Arial Unicode MS"/>
          <w:sz w:val="18"/>
          <w:szCs w:val="18"/>
          <w:lang w:val="it-IT"/>
        </w:rPr>
      </w:r>
      <w:r w:rsidR="00550D88">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EC215A" w:rsidRPr="00EC215A">
        <w:rPr>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14:paraId="5A7B19C9" w14:textId="605C1341" w:rsidR="00AF0CC4" w:rsidRDefault="00AF0CC4" w:rsidP="00103937">
      <w:pPr>
        <w:autoSpaceDE w:val="0"/>
        <w:spacing w:line="360" w:lineRule="auto"/>
        <w:ind w:left="426" w:hanging="426"/>
        <w:jc w:val="both"/>
        <w:rPr>
          <w:rFonts w:eastAsia="Arial Unicode MS"/>
          <w:sz w:val="18"/>
          <w:szCs w:val="18"/>
          <w:lang w:val="it-IT"/>
        </w:rPr>
      </w:pPr>
    </w:p>
    <w:p w14:paraId="3F991DBE" w14:textId="77777777" w:rsidR="00AF0CC4" w:rsidRDefault="00AF0CC4" w:rsidP="00103937">
      <w:pPr>
        <w:autoSpaceDE w:val="0"/>
        <w:spacing w:line="360" w:lineRule="auto"/>
        <w:ind w:left="426" w:hanging="426"/>
        <w:jc w:val="both"/>
        <w:rPr>
          <w:rFonts w:eastAsia="Arial Unicode MS"/>
          <w:sz w:val="18"/>
          <w:szCs w:val="18"/>
          <w:lang w:val="it-IT"/>
        </w:rPr>
      </w:pPr>
    </w:p>
    <w:p w14:paraId="7016E72D" w14:textId="77777777" w:rsidR="00AF0CC4" w:rsidRPr="00F675EC" w:rsidRDefault="00AF0CC4" w:rsidP="00AF0CC4">
      <w:pPr>
        <w:pStyle w:val="sche3"/>
        <w:autoSpaceDE/>
        <w:spacing w:line="360" w:lineRule="auto"/>
        <w:rPr>
          <w:sz w:val="18"/>
          <w:szCs w:val="18"/>
          <w:lang w:val="it-IT"/>
        </w:rPr>
      </w:pPr>
    </w:p>
    <w:p w14:paraId="39AF8B6E" w14:textId="77777777"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14:paraId="30CF93AE" w14:textId="77777777"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14:paraId="1E84CBF6" w14:textId="77777777" w:rsidR="00AF0CC4" w:rsidRPr="00630501" w:rsidRDefault="00AF0CC4" w:rsidP="00003909">
            <w:pPr>
              <w:pStyle w:val="sche3"/>
              <w:snapToGrid w:val="0"/>
              <w:spacing w:line="360" w:lineRule="auto"/>
              <w:rPr>
                <w:b/>
                <w:i/>
                <w:sz w:val="18"/>
                <w:szCs w:val="18"/>
                <w:lang w:val="it-IT"/>
              </w:rPr>
            </w:pPr>
          </w:p>
          <w:p w14:paraId="67915D67" w14:textId="77777777"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14:paraId="4EB92BBB" w14:textId="77777777" w:rsidR="00AF0CC4" w:rsidRPr="00630501"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tc>
      </w:tr>
    </w:tbl>
    <w:p w14:paraId="26613F86" w14:textId="77777777" w:rsidR="00AF0CC4" w:rsidRDefault="00AF0CC4" w:rsidP="00103937">
      <w:pPr>
        <w:autoSpaceDE w:val="0"/>
        <w:spacing w:line="360" w:lineRule="auto"/>
        <w:ind w:left="426" w:hanging="426"/>
        <w:jc w:val="both"/>
        <w:rPr>
          <w:rFonts w:eastAsia="Arial Unicode MS"/>
          <w:sz w:val="18"/>
          <w:szCs w:val="18"/>
          <w:lang w:val="it-IT"/>
        </w:rPr>
      </w:pPr>
    </w:p>
    <w:p w14:paraId="7BCEABD4" w14:textId="77777777" w:rsidR="00AF0CC4" w:rsidRDefault="00AF0CC4" w:rsidP="00103937">
      <w:pPr>
        <w:autoSpaceDE w:val="0"/>
        <w:spacing w:line="360" w:lineRule="auto"/>
        <w:ind w:left="426" w:hanging="426"/>
        <w:jc w:val="both"/>
        <w:rPr>
          <w:rFonts w:eastAsia="Arial Unicode MS"/>
          <w:sz w:val="18"/>
          <w:szCs w:val="18"/>
          <w:lang w:val="it-IT"/>
        </w:rPr>
      </w:pPr>
    </w:p>
    <w:p w14:paraId="42A2CE0A" w14:textId="77777777" w:rsidR="00AF0CC4" w:rsidRDefault="00AF0CC4" w:rsidP="00103937">
      <w:pPr>
        <w:autoSpaceDE w:val="0"/>
        <w:spacing w:line="360" w:lineRule="auto"/>
        <w:ind w:left="426" w:hanging="426"/>
        <w:jc w:val="both"/>
        <w:rPr>
          <w:rFonts w:eastAsia="Arial Unicode MS"/>
          <w:sz w:val="18"/>
          <w:szCs w:val="18"/>
          <w:lang w:val="it-IT"/>
        </w:rPr>
      </w:pPr>
    </w:p>
    <w:p w14:paraId="7AC7305E" w14:textId="77777777" w:rsidR="00AF0CC4" w:rsidRDefault="00AF0CC4" w:rsidP="00103937">
      <w:pPr>
        <w:autoSpaceDE w:val="0"/>
        <w:spacing w:line="360" w:lineRule="auto"/>
        <w:ind w:left="426" w:hanging="426"/>
        <w:jc w:val="both"/>
        <w:rPr>
          <w:rFonts w:eastAsia="Arial Unicode MS"/>
          <w:sz w:val="18"/>
          <w:szCs w:val="18"/>
          <w:lang w:val="it-IT"/>
        </w:rPr>
      </w:pPr>
    </w:p>
    <w:p w14:paraId="46978514" w14:textId="77777777" w:rsidR="00AF0CC4" w:rsidRDefault="00AF0CC4" w:rsidP="00103937">
      <w:pPr>
        <w:autoSpaceDE w:val="0"/>
        <w:spacing w:line="360" w:lineRule="auto"/>
        <w:ind w:left="426" w:hanging="426"/>
        <w:jc w:val="both"/>
        <w:rPr>
          <w:rFonts w:eastAsia="Arial Unicode MS"/>
          <w:sz w:val="18"/>
          <w:szCs w:val="18"/>
          <w:lang w:val="it-IT"/>
        </w:rPr>
      </w:pPr>
    </w:p>
    <w:p w14:paraId="3DD91EB7" w14:textId="77777777" w:rsidR="00AF0CC4" w:rsidRDefault="00AF0CC4" w:rsidP="00103937">
      <w:pPr>
        <w:autoSpaceDE w:val="0"/>
        <w:spacing w:line="360" w:lineRule="auto"/>
        <w:ind w:left="426" w:hanging="426"/>
        <w:jc w:val="both"/>
        <w:rPr>
          <w:rFonts w:eastAsia="Arial Unicode MS"/>
          <w:sz w:val="18"/>
          <w:szCs w:val="18"/>
          <w:lang w:val="it-IT"/>
        </w:rPr>
      </w:pPr>
    </w:p>
    <w:p w14:paraId="4D7C3323" w14:textId="77777777" w:rsidR="00AF0CC4" w:rsidRDefault="00AF0CC4" w:rsidP="00103937">
      <w:pPr>
        <w:autoSpaceDE w:val="0"/>
        <w:spacing w:line="360" w:lineRule="auto"/>
        <w:ind w:left="426" w:hanging="426"/>
        <w:jc w:val="both"/>
        <w:rPr>
          <w:rFonts w:eastAsia="Arial Unicode MS"/>
          <w:sz w:val="18"/>
          <w:szCs w:val="18"/>
          <w:lang w:val="it-IT"/>
        </w:rPr>
      </w:pPr>
    </w:p>
    <w:p w14:paraId="30C2ABB2" w14:textId="77777777" w:rsidR="00AF0CC4" w:rsidRDefault="00AF0CC4" w:rsidP="00103937">
      <w:pPr>
        <w:autoSpaceDE w:val="0"/>
        <w:spacing w:line="360" w:lineRule="auto"/>
        <w:ind w:left="426" w:hanging="426"/>
        <w:jc w:val="both"/>
        <w:rPr>
          <w:rFonts w:eastAsia="Arial Unicode MS"/>
          <w:sz w:val="18"/>
          <w:szCs w:val="18"/>
          <w:lang w:val="it-IT"/>
        </w:rPr>
      </w:pPr>
    </w:p>
    <w:p w14:paraId="3741874F" w14:textId="77777777" w:rsidR="00AF0CC4" w:rsidRDefault="00AF0CC4" w:rsidP="00103937">
      <w:pPr>
        <w:autoSpaceDE w:val="0"/>
        <w:spacing w:line="360" w:lineRule="auto"/>
        <w:ind w:left="426" w:hanging="426"/>
        <w:jc w:val="both"/>
        <w:rPr>
          <w:rFonts w:eastAsia="Arial Unicode MS"/>
          <w:sz w:val="18"/>
          <w:szCs w:val="18"/>
          <w:lang w:val="it-IT"/>
        </w:rPr>
      </w:pPr>
    </w:p>
    <w:p w14:paraId="67F0ABA7" w14:textId="77777777" w:rsidR="00AF0CC4" w:rsidRPr="00A56D0F" w:rsidRDefault="00AF0CC4" w:rsidP="00103937">
      <w:pPr>
        <w:autoSpaceDE w:val="0"/>
        <w:spacing w:line="360" w:lineRule="auto"/>
        <w:ind w:left="426" w:hanging="426"/>
        <w:jc w:val="both"/>
        <w:rPr>
          <w:rFonts w:eastAsia="Arial Unicode MS"/>
          <w:sz w:val="18"/>
          <w:szCs w:val="18"/>
          <w:lang w:val="it-IT"/>
        </w:rPr>
      </w:pPr>
    </w:p>
    <w:p w14:paraId="16F60A39" w14:textId="77777777" w:rsidR="00103937" w:rsidRPr="009602A8" w:rsidRDefault="00103937" w:rsidP="00202485">
      <w:pPr>
        <w:autoSpaceDE w:val="0"/>
        <w:spacing w:line="360" w:lineRule="auto"/>
        <w:rPr>
          <w:sz w:val="18"/>
          <w:szCs w:val="18"/>
          <w:lang w:val="it-IT"/>
        </w:rPr>
      </w:pPr>
    </w:p>
    <w:p w14:paraId="77F2FD67"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3FF04A4F"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14:paraId="005F9624" w14:textId="77777777"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14:paraId="6E0F8398" w14:textId="77777777"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w:t>
      </w:r>
      <w:proofErr w:type="spellStart"/>
      <w:r w:rsidRPr="009602A8">
        <w:rPr>
          <w:b/>
          <w:bCs/>
          <w:i/>
          <w:iCs/>
          <w:sz w:val="18"/>
          <w:szCs w:val="18"/>
          <w:lang w:val="it-IT"/>
        </w:rPr>
        <w:t>D.Lgs.</w:t>
      </w:r>
      <w:proofErr w:type="spellEnd"/>
      <w:r w:rsidRPr="009602A8">
        <w:rPr>
          <w:b/>
          <w:bCs/>
          <w:i/>
          <w:iCs/>
          <w:sz w:val="18"/>
          <w:szCs w:val="18"/>
          <w:lang w:val="it-IT"/>
        </w:rPr>
        <w:t xml:space="preserve"> 50/2016 </w:t>
      </w:r>
    </w:p>
    <w:p w14:paraId="643857FA" w14:textId="77777777"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6094007D" w14:textId="77777777" w:rsidR="00202485" w:rsidRPr="009602A8" w:rsidRDefault="00202485" w:rsidP="00202485">
      <w:pPr>
        <w:pStyle w:val="sche3"/>
        <w:spacing w:line="360" w:lineRule="auto"/>
        <w:rPr>
          <w:sz w:val="18"/>
          <w:szCs w:val="18"/>
          <w:lang w:val="it-IT"/>
        </w:rPr>
      </w:pPr>
    </w:p>
    <w:p w14:paraId="28E3A01E" w14:textId="77777777"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1"/>
      </w:r>
    </w:p>
    <w:p w14:paraId="3F82572C" w14:textId="77777777" w:rsidR="00202485" w:rsidRPr="009602A8" w:rsidRDefault="00202485" w:rsidP="00202485">
      <w:pPr>
        <w:pStyle w:val="sche3"/>
        <w:tabs>
          <w:tab w:val="left" w:pos="540"/>
        </w:tabs>
        <w:spacing w:line="360" w:lineRule="auto"/>
        <w:ind w:left="720"/>
        <w:jc w:val="center"/>
        <w:rPr>
          <w:sz w:val="18"/>
          <w:szCs w:val="18"/>
          <w:highlight w:val="green"/>
          <w:lang w:val="it-IT"/>
        </w:rPr>
      </w:pPr>
    </w:p>
    <w:p w14:paraId="0656F646" w14:textId="77777777"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550D88">
        <w:rPr>
          <w:b/>
          <w:bCs/>
          <w:sz w:val="18"/>
          <w:szCs w:val="18"/>
          <w:lang w:val="it-IT"/>
        </w:rPr>
      </w:r>
      <w:r w:rsidR="00550D88">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2"/>
      </w:r>
    </w:p>
    <w:p w14:paraId="51329340" w14:textId="77777777" w:rsidR="00202485" w:rsidRPr="009602A8" w:rsidRDefault="00202485" w:rsidP="00202485">
      <w:pPr>
        <w:pStyle w:val="sche3"/>
        <w:spacing w:line="360" w:lineRule="auto"/>
        <w:rPr>
          <w:sz w:val="18"/>
          <w:szCs w:val="18"/>
          <w:lang w:val="it-IT"/>
        </w:rPr>
      </w:pPr>
    </w:p>
    <w:p w14:paraId="1C47E474" w14:textId="77777777"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14:paraId="0D1406B1" w14:textId="77777777" w:rsidR="00202485" w:rsidRPr="009602A8" w:rsidRDefault="00202485" w:rsidP="00202485">
      <w:pPr>
        <w:pStyle w:val="sche3"/>
        <w:spacing w:line="360" w:lineRule="auto"/>
        <w:jc w:val="center"/>
        <w:rPr>
          <w:b/>
          <w:sz w:val="18"/>
          <w:szCs w:val="18"/>
          <w:lang w:val="it-IT"/>
        </w:rPr>
      </w:pPr>
    </w:p>
    <w:bookmarkStart w:id="19" w:name="Controllo152"/>
    <w:p w14:paraId="545171E4" w14:textId="77777777"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w:t>
      </w:r>
      <w:proofErr w:type="spellStart"/>
      <w:r w:rsidRPr="009602A8">
        <w:rPr>
          <w:sz w:val="18"/>
          <w:szCs w:val="18"/>
          <w:lang w:val="it-IT"/>
        </w:rPr>
        <w:t>D.Lgs.</w:t>
      </w:r>
      <w:proofErr w:type="spellEnd"/>
      <w:r w:rsidRPr="009602A8">
        <w:rPr>
          <w:sz w:val="18"/>
          <w:szCs w:val="18"/>
          <w:lang w:val="it-IT"/>
        </w:rPr>
        <w:t xml:space="preserve">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3"/>
      </w:r>
      <w:r w:rsidRPr="009602A8">
        <w:rPr>
          <w:sz w:val="18"/>
          <w:szCs w:val="18"/>
          <w:lang w:val="it-IT"/>
        </w:rPr>
        <w:t>:</w:t>
      </w:r>
    </w:p>
    <w:p w14:paraId="538B1D81"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14:paraId="1AF7CA5D"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14:paraId="2F1B05DD"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14:paraId="3ABCABFA"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14:paraId="731E749A"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14:paraId="726C2F87" w14:textId="77777777"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3B684A5A" w14:textId="77777777" w:rsidR="00202485" w:rsidRPr="009602A8" w:rsidRDefault="00202485" w:rsidP="00202485">
      <w:pPr>
        <w:spacing w:line="360" w:lineRule="auto"/>
        <w:jc w:val="both"/>
        <w:rPr>
          <w:sz w:val="18"/>
          <w:szCs w:val="18"/>
          <w:highlight w:val="yellow"/>
          <w:lang w:val="it-IT" w:eastAsia="de-DE"/>
        </w:rPr>
      </w:pPr>
    </w:p>
    <w:p w14:paraId="2AF91F5C" w14:textId="77777777"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 xml:space="preserve">e che, se i requisiti dei quali si avvale riguardano, ai sensi dell´art. 89 comma 1 </w:t>
      </w:r>
      <w:proofErr w:type="spellStart"/>
      <w:r w:rsidRPr="009602A8">
        <w:rPr>
          <w:sz w:val="18"/>
          <w:szCs w:val="18"/>
          <w:lang w:val="it-IT" w:eastAsia="de-DE"/>
        </w:rPr>
        <w:t>D.Lgs.</w:t>
      </w:r>
      <w:proofErr w:type="spellEnd"/>
      <w:r w:rsidRPr="009602A8">
        <w:rPr>
          <w:sz w:val="18"/>
          <w:szCs w:val="18"/>
          <w:lang w:val="it-IT" w:eastAsia="de-DE"/>
        </w:rPr>
        <w:t xml:space="preserve">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14:paraId="3234DCE5" w14:textId="77777777" w:rsidR="00202485" w:rsidRPr="009602A8" w:rsidRDefault="00202485" w:rsidP="00202485">
      <w:pPr>
        <w:pStyle w:val="sche3"/>
        <w:spacing w:line="360" w:lineRule="auto"/>
        <w:rPr>
          <w:sz w:val="18"/>
          <w:szCs w:val="18"/>
          <w:lang w:val="it-IT"/>
        </w:rPr>
      </w:pPr>
    </w:p>
    <w:p w14:paraId="310B1A2E" w14:textId="77777777"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14:paraId="11F81A26" w14:textId="77777777"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14:paraId="760FE98F" w14:textId="77777777" w:rsidR="00202485" w:rsidRPr="009602A8" w:rsidRDefault="00202485" w:rsidP="00202485">
      <w:pPr>
        <w:tabs>
          <w:tab w:val="left" w:pos="8820"/>
        </w:tabs>
        <w:spacing w:line="360" w:lineRule="auto"/>
        <w:ind w:right="818"/>
        <w:jc w:val="both"/>
        <w:rPr>
          <w:b/>
          <w:sz w:val="18"/>
          <w:szCs w:val="18"/>
          <w:lang w:val="it-IT"/>
        </w:rPr>
      </w:pPr>
    </w:p>
    <w:p w14:paraId="67CC154D" w14:textId="77777777"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14:paraId="1B5A29FB" w14:textId="77777777" w:rsidR="00202485" w:rsidRPr="009602A8" w:rsidRDefault="00202485" w:rsidP="00202485">
      <w:pPr>
        <w:spacing w:line="360" w:lineRule="auto"/>
        <w:ind w:left="709" w:hanging="283"/>
        <w:jc w:val="center"/>
        <w:rPr>
          <w:b/>
          <w:sz w:val="18"/>
          <w:szCs w:val="18"/>
          <w:lang w:val="it-IT"/>
        </w:rPr>
      </w:pPr>
    </w:p>
    <w:p w14:paraId="6D093116"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9602A8">
        <w:rPr>
          <w:sz w:val="18"/>
          <w:szCs w:val="18"/>
          <w:lang w:val="it-IT"/>
        </w:rPr>
        <w:t>D.Lgs.</w:t>
      </w:r>
      <w:proofErr w:type="spellEnd"/>
      <w:r w:rsidRPr="009602A8">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14AD0DF5" w14:textId="77777777" w:rsidR="00202485" w:rsidRPr="009602A8" w:rsidRDefault="00202485" w:rsidP="00202485">
      <w:pPr>
        <w:spacing w:line="360" w:lineRule="auto"/>
        <w:ind w:left="426"/>
        <w:jc w:val="both"/>
        <w:rPr>
          <w:sz w:val="18"/>
          <w:szCs w:val="18"/>
          <w:lang w:val="it-IT"/>
        </w:rPr>
      </w:pPr>
    </w:p>
    <w:p w14:paraId="4DFD384F"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06661368" w14:textId="77777777" w:rsidR="00202485" w:rsidRPr="009602A8" w:rsidRDefault="00202485" w:rsidP="00202485">
      <w:pPr>
        <w:spacing w:line="360" w:lineRule="auto"/>
        <w:jc w:val="both"/>
        <w:rPr>
          <w:sz w:val="18"/>
          <w:szCs w:val="18"/>
          <w:lang w:val="it-IT"/>
        </w:rPr>
      </w:pPr>
    </w:p>
    <w:p w14:paraId="1503350E" w14:textId="77777777"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ulteriori documenti prescritti dall’art. 89 </w:t>
      </w:r>
      <w:proofErr w:type="spellStart"/>
      <w:r w:rsidRPr="009602A8">
        <w:rPr>
          <w:sz w:val="18"/>
          <w:szCs w:val="18"/>
          <w:lang w:val="it-IT"/>
        </w:rPr>
        <w:t>D.Lgs.</w:t>
      </w:r>
      <w:proofErr w:type="spellEnd"/>
      <w:r w:rsidRPr="009602A8">
        <w:rPr>
          <w:sz w:val="18"/>
          <w:szCs w:val="18"/>
          <w:lang w:val="it-IT"/>
        </w:rPr>
        <w:t xml:space="preserve"> 50/2016 e dalla documentazione di gara.</w:t>
      </w:r>
    </w:p>
    <w:p w14:paraId="37171D5F" w14:textId="77777777" w:rsidR="00202485" w:rsidRPr="009602A8" w:rsidRDefault="00202485" w:rsidP="0020248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202485" w:rsidRPr="009602A8" w14:paraId="3FD54872" w14:textId="77777777" w:rsidTr="0046086A">
        <w:tc>
          <w:tcPr>
            <w:tcW w:w="9680" w:type="dxa"/>
            <w:tcBorders>
              <w:top w:val="single" w:sz="4" w:space="0" w:color="000000"/>
              <w:left w:val="single" w:sz="4" w:space="0" w:color="000000"/>
              <w:bottom w:val="single" w:sz="4" w:space="0" w:color="000000"/>
              <w:right w:val="single" w:sz="4" w:space="0" w:color="000000"/>
            </w:tcBorders>
          </w:tcPr>
          <w:p w14:paraId="6E6AC9DD" w14:textId="77777777"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14:paraId="512CD431" w14:textId="7C5D61FE" w:rsidR="00194328" w:rsidRPr="009602A8" w:rsidRDefault="00202485" w:rsidP="0046086A">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tc>
      </w:tr>
    </w:tbl>
    <w:p w14:paraId="353B9132" w14:textId="77777777" w:rsidR="00202485" w:rsidRPr="009602A8" w:rsidRDefault="00202485" w:rsidP="00202485">
      <w:pPr>
        <w:pStyle w:val="sche3"/>
        <w:spacing w:line="360" w:lineRule="auto"/>
        <w:ind w:left="567" w:hanging="567"/>
        <w:rPr>
          <w:sz w:val="18"/>
          <w:szCs w:val="18"/>
          <w:lang w:val="it-IT"/>
        </w:rPr>
      </w:pPr>
      <w:r w:rsidRPr="009602A8">
        <w:rPr>
          <w:sz w:val="18"/>
          <w:szCs w:val="18"/>
          <w:lang w:val="it-IT"/>
        </w:rPr>
        <w:lastRenderedPageBreak/>
        <w:br w:type="page"/>
      </w:r>
    </w:p>
    <w:p w14:paraId="493E0AB3"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6C2D3F34"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IV</w:t>
      </w:r>
    </w:p>
    <w:p w14:paraId="1EDEA75A"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EVENTUALE DICHIARAZIONE AGGIUNTIVA AI SENSI DELLA LEGGE FALLIMENTARE</w:t>
      </w:r>
      <w:r w:rsidRPr="009602A8">
        <w:rPr>
          <w:rStyle w:val="Rimandonotadichiusura"/>
          <w:rFonts w:cs="Arial"/>
          <w:b/>
          <w:sz w:val="18"/>
          <w:szCs w:val="18"/>
          <w:lang w:val="it-IT"/>
        </w:rPr>
        <w:endnoteReference w:id="14"/>
      </w:r>
    </w:p>
    <w:p w14:paraId="5EC6EC1A"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105C9B6F" w14:textId="77777777" w:rsidR="00202485" w:rsidRPr="009602A8" w:rsidRDefault="00202485" w:rsidP="00202485">
      <w:pPr>
        <w:autoSpaceDE w:val="0"/>
        <w:spacing w:line="360" w:lineRule="auto"/>
        <w:ind w:left="426" w:hanging="426"/>
        <w:jc w:val="both"/>
        <w:rPr>
          <w:sz w:val="18"/>
          <w:szCs w:val="18"/>
          <w:lang w:val="it-IT"/>
        </w:rPr>
      </w:pPr>
    </w:p>
    <w:p w14:paraId="4BC399B6" w14:textId="77777777"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DICHIARA</w:t>
      </w:r>
    </w:p>
    <w:p w14:paraId="29ECB149" w14:textId="77777777" w:rsidR="00202485" w:rsidRPr="009602A8" w:rsidRDefault="00202485" w:rsidP="00202485">
      <w:pPr>
        <w:autoSpaceDE w:val="0"/>
        <w:spacing w:line="360" w:lineRule="auto"/>
        <w:ind w:left="426" w:hanging="426"/>
        <w:jc w:val="center"/>
        <w:rPr>
          <w:b/>
          <w:sz w:val="18"/>
          <w:szCs w:val="18"/>
          <w:lang w:val="it-IT"/>
        </w:rPr>
      </w:pPr>
    </w:p>
    <w:p w14:paraId="785A1302" w14:textId="77777777" w:rsidR="00202485" w:rsidRPr="009602A8" w:rsidRDefault="00202485" w:rsidP="00202485">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r w:rsidRPr="009602A8">
        <w:rPr>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in data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con provvedimento n.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e allega copia del provvedimento di autorizzazione;</w:t>
      </w:r>
    </w:p>
    <w:p w14:paraId="32983D99" w14:textId="77777777" w:rsidR="00202485" w:rsidRPr="009602A8" w:rsidRDefault="00202485" w:rsidP="00202485">
      <w:pPr>
        <w:rPr>
          <w:sz w:val="18"/>
          <w:szCs w:val="18"/>
          <w:lang w:val="it-IT"/>
        </w:rPr>
      </w:pPr>
    </w:p>
    <w:p w14:paraId="157FD274" w14:textId="77777777" w:rsidR="00202485" w:rsidRPr="009602A8" w:rsidRDefault="00202485" w:rsidP="00202485">
      <w:pPr>
        <w:spacing w:line="360" w:lineRule="auto"/>
        <w:rPr>
          <w:b/>
          <w:sz w:val="18"/>
          <w:szCs w:val="18"/>
          <w:lang w:val="it-IT"/>
        </w:rPr>
      </w:pPr>
      <w:r w:rsidRPr="009602A8">
        <w:rPr>
          <w:b/>
          <w:sz w:val="18"/>
          <w:szCs w:val="18"/>
          <w:lang w:val="it-IT"/>
        </w:rPr>
        <w:t>OVVERO</w:t>
      </w:r>
    </w:p>
    <w:p w14:paraId="63B964A2" w14:textId="77777777" w:rsidR="00202485" w:rsidRPr="009602A8" w:rsidRDefault="00202485" w:rsidP="00202485">
      <w:pPr>
        <w:spacing w:line="360" w:lineRule="auto"/>
        <w:rPr>
          <w:sz w:val="18"/>
          <w:szCs w:val="18"/>
          <w:highlight w:val="yellow"/>
          <w:lang w:val="it-IT"/>
        </w:rPr>
      </w:pPr>
    </w:p>
    <w:p w14:paraId="5A569967" w14:textId="77777777" w:rsidR="00202485" w:rsidRPr="009602A8" w:rsidRDefault="00202485" w:rsidP="00202485">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r w:rsidRPr="009602A8">
        <w:rPr>
          <w:sz w:val="18"/>
          <w:szCs w:val="18"/>
          <w:lang w:val="it-IT"/>
        </w:rPr>
        <w:t xml:space="preserve"> che l’impresa dichiarante è stata ammessa al concordato preventivo con continuità aziendale, di cui all’art. 186-bis del Regio Decreto 16/03/1942 n. 267, dichiarato con decreto n.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del Tribunale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emesso in data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e sentita l’ANAC ai sensi dell’art. 110, comma 3, </w:t>
      </w:r>
      <w:proofErr w:type="spellStart"/>
      <w:r w:rsidRPr="009602A8">
        <w:rPr>
          <w:sz w:val="18"/>
          <w:szCs w:val="18"/>
          <w:lang w:val="it-IT"/>
        </w:rPr>
        <w:t>D.Lgs.</w:t>
      </w:r>
      <w:proofErr w:type="spellEnd"/>
      <w:r w:rsidRPr="009602A8">
        <w:rPr>
          <w:sz w:val="18"/>
          <w:szCs w:val="18"/>
          <w:lang w:val="it-IT"/>
        </w:rPr>
        <w:t xml:space="preserve"> n. 50/2016 e allega copia del provvedimento del Tribunale.</w:t>
      </w:r>
    </w:p>
    <w:p w14:paraId="4747FC9A" w14:textId="77777777" w:rsidR="00202485" w:rsidRPr="009602A8" w:rsidRDefault="00202485" w:rsidP="00202485">
      <w:pPr>
        <w:spacing w:line="360" w:lineRule="auto"/>
        <w:ind w:left="284" w:hanging="284"/>
        <w:rPr>
          <w:sz w:val="18"/>
          <w:szCs w:val="18"/>
          <w:lang w:val="it-IT"/>
        </w:rPr>
      </w:pPr>
    </w:p>
    <w:p w14:paraId="2FB28746" w14:textId="77777777" w:rsidR="00202485" w:rsidRPr="009602A8" w:rsidRDefault="00202485" w:rsidP="00202485">
      <w:pPr>
        <w:spacing w:line="360" w:lineRule="auto"/>
        <w:ind w:left="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r w:rsidRPr="009602A8">
        <w:rPr>
          <w:sz w:val="18"/>
          <w:szCs w:val="18"/>
          <w:lang w:val="it-IT"/>
        </w:rPr>
        <w:t xml:space="preserve"> </w:t>
      </w:r>
      <w:r w:rsidRPr="009602A8">
        <w:rPr>
          <w:i/>
          <w:sz w:val="18"/>
          <w:szCs w:val="18"/>
          <w:lang w:val="it-IT"/>
        </w:rPr>
        <w:t>(nel caso in cui ANAC abbia subordinato la partecipazione alla necessità di avvalersi dei requisiti di altro operatore economico)</w:t>
      </w:r>
      <w:r w:rsidRPr="009602A8">
        <w:rPr>
          <w:sz w:val="18"/>
          <w:szCs w:val="18"/>
          <w:lang w:val="it-IT"/>
        </w:rPr>
        <w:t xml:space="preserve"> di avvalersi ai sensi e per gli effetti dell’art. 186-bis comma 4, lettera b), L.F. della seguente impresa[ii]:</w:t>
      </w:r>
    </w:p>
    <w:p w14:paraId="6EFC4E69" w14:textId="77777777" w:rsidR="00202485" w:rsidRPr="009602A8" w:rsidRDefault="00202485" w:rsidP="00202485">
      <w:pPr>
        <w:spacing w:line="360" w:lineRule="auto"/>
        <w:ind w:left="567"/>
        <w:rPr>
          <w:sz w:val="18"/>
          <w:szCs w:val="18"/>
          <w:lang w:val="it-IT"/>
        </w:rPr>
      </w:pPr>
      <w:r w:rsidRPr="009602A8">
        <w:rPr>
          <w:sz w:val="18"/>
          <w:szCs w:val="18"/>
          <w:lang w:val="it-IT"/>
        </w:rPr>
        <w:t xml:space="preserve">Impresa: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14:paraId="60590502" w14:textId="77777777" w:rsidR="00202485" w:rsidRPr="009602A8" w:rsidRDefault="00202485" w:rsidP="00202485">
      <w:pPr>
        <w:spacing w:line="360" w:lineRule="auto"/>
        <w:ind w:left="567"/>
        <w:rPr>
          <w:sz w:val="18"/>
          <w:szCs w:val="18"/>
          <w:lang w:val="it-IT"/>
        </w:rPr>
      </w:pPr>
      <w:r w:rsidRPr="009602A8">
        <w:rPr>
          <w:sz w:val="18"/>
          <w:szCs w:val="18"/>
          <w:lang w:val="it-IT"/>
        </w:rPr>
        <w:t xml:space="preserve">C.F.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P.IVA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14:paraId="52220919" w14:textId="77777777" w:rsidR="00202485" w:rsidRPr="009602A8" w:rsidRDefault="00202485" w:rsidP="00202485">
      <w:pPr>
        <w:spacing w:line="360" w:lineRule="auto"/>
        <w:ind w:left="567"/>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CAP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prov.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Stato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14:paraId="7EC3E915" w14:textId="77777777" w:rsidR="00202485" w:rsidRPr="009602A8" w:rsidRDefault="00202485" w:rsidP="00202485">
      <w:pPr>
        <w:spacing w:line="360" w:lineRule="auto"/>
        <w:ind w:left="567"/>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3CD1C523" w14:textId="77777777" w:rsidR="00202485" w:rsidRPr="009602A8" w:rsidRDefault="00202485" w:rsidP="00202485">
      <w:pPr>
        <w:spacing w:line="360" w:lineRule="auto"/>
        <w:ind w:left="567"/>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5684A8F4" w14:textId="77777777" w:rsidR="00202485" w:rsidRPr="009602A8" w:rsidRDefault="00202485" w:rsidP="00202485">
      <w:pPr>
        <w:spacing w:line="360" w:lineRule="auto"/>
        <w:ind w:left="993"/>
        <w:rPr>
          <w:sz w:val="18"/>
          <w:szCs w:val="18"/>
          <w:lang w:val="it-IT"/>
        </w:rPr>
      </w:pPr>
    </w:p>
    <w:p w14:paraId="3A527F4B" w14:textId="77777777" w:rsidR="00202485" w:rsidRPr="009602A8" w:rsidRDefault="00202485" w:rsidP="00202485">
      <w:pPr>
        <w:spacing w:line="360" w:lineRule="auto"/>
        <w:ind w:left="993" w:hanging="426"/>
        <w:rPr>
          <w:b/>
          <w:sz w:val="18"/>
          <w:szCs w:val="18"/>
          <w:lang w:val="it-IT"/>
        </w:rPr>
      </w:pPr>
      <w:r w:rsidRPr="009602A8">
        <w:rPr>
          <w:b/>
          <w:sz w:val="18"/>
          <w:szCs w:val="18"/>
          <w:lang w:val="it-IT"/>
        </w:rPr>
        <w:t>E ALLEGA</w:t>
      </w:r>
    </w:p>
    <w:p w14:paraId="09EA343F" w14:textId="77777777" w:rsidR="00202485" w:rsidRPr="009602A8" w:rsidRDefault="00202485" w:rsidP="00202485">
      <w:pPr>
        <w:spacing w:line="360" w:lineRule="auto"/>
        <w:ind w:left="993" w:hanging="426"/>
        <w:rPr>
          <w:sz w:val="18"/>
          <w:szCs w:val="18"/>
          <w:lang w:val="it-IT"/>
        </w:rPr>
      </w:pPr>
    </w:p>
    <w:p w14:paraId="78E2F9C0" w14:textId="77777777" w:rsidR="00202485" w:rsidRPr="009602A8" w:rsidRDefault="00202485" w:rsidP="00202485">
      <w:pPr>
        <w:numPr>
          <w:ilvl w:val="0"/>
          <w:numId w:val="14"/>
        </w:numPr>
        <w:tabs>
          <w:tab w:val="clear" w:pos="720"/>
          <w:tab w:val="num" w:pos="993"/>
        </w:tabs>
        <w:spacing w:line="360" w:lineRule="auto"/>
        <w:ind w:left="993" w:hanging="426"/>
        <w:rPr>
          <w:sz w:val="18"/>
          <w:szCs w:val="18"/>
          <w:lang w:val="it-IT"/>
        </w:rPr>
      </w:pPr>
      <w:r w:rsidRPr="009602A8">
        <w:rPr>
          <w:sz w:val="18"/>
          <w:szCs w:val="18"/>
          <w:lang w:val="it-IT"/>
        </w:rPr>
        <w:t>una relazione di un professionista in possesso dei requisiti di cui all'articolo 67, terzo comma, lettera d), che attesta la conformità al piano e la ragionevole capacità di adempimento del contratto;</w:t>
      </w:r>
    </w:p>
    <w:p w14:paraId="369422AD" w14:textId="77777777" w:rsidR="00202485" w:rsidRPr="009602A8" w:rsidRDefault="00202485" w:rsidP="00202485">
      <w:pPr>
        <w:spacing w:line="360" w:lineRule="auto"/>
        <w:ind w:left="360"/>
        <w:rPr>
          <w:sz w:val="18"/>
          <w:szCs w:val="18"/>
          <w:lang w:val="it-IT"/>
        </w:rPr>
      </w:pPr>
    </w:p>
    <w:p w14:paraId="6C031E49" w14:textId="77777777" w:rsidR="00202485" w:rsidRPr="009602A8" w:rsidRDefault="00202485" w:rsidP="00BB75B9">
      <w:pPr>
        <w:spacing w:line="360" w:lineRule="auto"/>
        <w:ind w:left="993" w:hanging="426"/>
        <w:jc w:val="both"/>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550D88">
        <w:rPr>
          <w:sz w:val="18"/>
          <w:szCs w:val="18"/>
          <w:lang w:val="it-IT"/>
        </w:rPr>
      </w:r>
      <w:r w:rsidR="00550D88">
        <w:rPr>
          <w:sz w:val="18"/>
          <w:szCs w:val="18"/>
          <w:lang w:val="it-IT"/>
        </w:rPr>
        <w:fldChar w:fldCharType="separate"/>
      </w:r>
      <w:r w:rsidRPr="009602A8">
        <w:rPr>
          <w:sz w:val="18"/>
          <w:szCs w:val="18"/>
          <w:lang w:val="it-IT"/>
        </w:rPr>
        <w:fldChar w:fldCharType="end"/>
      </w:r>
      <w:r w:rsidRPr="009602A8">
        <w:rPr>
          <w:sz w:val="18"/>
          <w:szCs w:val="18"/>
          <w:lang w:val="it-IT"/>
        </w:rPr>
        <w:t xml:space="preserve"> </w:t>
      </w:r>
      <w:r w:rsidRPr="009602A8">
        <w:rPr>
          <w:sz w:val="18"/>
          <w:szCs w:val="18"/>
          <w:lang w:val="it-IT"/>
        </w:rPr>
        <w:tab/>
        <w:t xml:space="preserve">qualora prescritto da ANAC, sentito il giudice delegato, ai sensi dell’art. 110, comma 5, </w:t>
      </w:r>
      <w:proofErr w:type="spellStart"/>
      <w:r w:rsidRPr="009602A8">
        <w:rPr>
          <w:sz w:val="18"/>
          <w:szCs w:val="18"/>
          <w:lang w:val="it-IT"/>
        </w:rPr>
        <w:t>D.Lgs.</w:t>
      </w:r>
      <w:proofErr w:type="spellEnd"/>
      <w:r w:rsidRPr="009602A8">
        <w:rPr>
          <w:sz w:val="18"/>
          <w:szCs w:val="18"/>
          <w:lang w:val="it-IT"/>
        </w:rPr>
        <w:t xml:space="preserve"> n. 50/2016, la dichiarazione di </w:t>
      </w:r>
      <w:r w:rsidRPr="005336D7">
        <w:rPr>
          <w:sz w:val="18"/>
          <w:szCs w:val="18"/>
          <w:lang w:val="it-IT"/>
        </w:rPr>
        <w:t xml:space="preserve">altro operatore in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w:t>
      </w:r>
      <w:r w:rsidRPr="009602A8">
        <w:rPr>
          <w:sz w:val="18"/>
          <w:szCs w:val="18"/>
          <w:lang w:val="it-IT"/>
        </w:rPr>
        <w:t xml:space="preserve">all'impresa </w:t>
      </w:r>
      <w:proofErr w:type="spellStart"/>
      <w:r w:rsidRPr="009602A8">
        <w:rPr>
          <w:sz w:val="18"/>
          <w:szCs w:val="18"/>
          <w:lang w:val="it-IT"/>
        </w:rPr>
        <w:t>ausiliata</w:t>
      </w:r>
      <w:proofErr w:type="spellEnd"/>
      <w:r w:rsidRPr="009602A8">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w:t>
      </w:r>
    </w:p>
    <w:p w14:paraId="4EADD5BF" w14:textId="77777777" w:rsidR="00202485" w:rsidRPr="009602A8" w:rsidRDefault="00202485" w:rsidP="00202485">
      <w:pPr>
        <w:spacing w:line="360" w:lineRule="auto"/>
        <w:rPr>
          <w:sz w:val="18"/>
          <w:szCs w:val="18"/>
          <w:lang w:val="it-IT"/>
        </w:rPr>
      </w:pPr>
    </w:p>
    <w:p w14:paraId="7DEDEAB5" w14:textId="77777777" w:rsidR="00202485" w:rsidRPr="009602A8" w:rsidRDefault="00202485" w:rsidP="00202485">
      <w:pPr>
        <w:spacing w:line="360" w:lineRule="auto"/>
        <w:ind w:left="993" w:hanging="426"/>
        <w:rPr>
          <w:sz w:val="18"/>
          <w:szCs w:val="18"/>
          <w:lang w:val="it-IT"/>
        </w:rPr>
      </w:pPr>
      <w:r w:rsidRPr="009602A8">
        <w:rPr>
          <w:sz w:val="18"/>
          <w:szCs w:val="18"/>
          <w:lang w:val="it-IT"/>
        </w:rPr>
        <w:t xml:space="preserve">- </w:t>
      </w:r>
      <w:r w:rsidRPr="009602A8">
        <w:rPr>
          <w:sz w:val="18"/>
          <w:szCs w:val="18"/>
          <w:lang w:val="it-IT"/>
        </w:rPr>
        <w:tab/>
        <w:t xml:space="preserve">che allega altro (specificare)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14:paraId="2B52184B" w14:textId="77777777" w:rsidR="00202485" w:rsidRPr="009602A8" w:rsidRDefault="00202485" w:rsidP="00202485">
      <w:pPr>
        <w:pStyle w:val="sche3"/>
        <w:spacing w:line="360" w:lineRule="auto"/>
        <w:ind w:left="567" w:hanging="567"/>
        <w:rPr>
          <w:sz w:val="18"/>
          <w:szCs w:val="18"/>
          <w:lang w:val="it-IT"/>
        </w:rPr>
      </w:pPr>
      <w:r w:rsidRPr="009602A8">
        <w:rPr>
          <w:sz w:val="18"/>
          <w:szCs w:val="18"/>
          <w:lang w:val="it-IT"/>
        </w:rPr>
        <w:br w:type="page"/>
      </w:r>
    </w:p>
    <w:p w14:paraId="077AB683"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09B87B16"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14:paraId="0556B703"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14:paraId="6AB7B485"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14:paraId="249548A1" w14:textId="77777777"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0E101B10" w14:textId="77777777" w:rsidR="00202485" w:rsidRPr="009602A8" w:rsidRDefault="00202485" w:rsidP="00202485">
      <w:pPr>
        <w:spacing w:line="360" w:lineRule="auto"/>
        <w:jc w:val="center"/>
        <w:rPr>
          <w:b/>
          <w:bCs/>
          <w:sz w:val="18"/>
          <w:szCs w:val="18"/>
          <w:lang w:val="it-IT"/>
        </w:rPr>
      </w:pPr>
    </w:p>
    <w:p w14:paraId="1AEAEEBC" w14:textId="77777777" w:rsidR="00BC6336" w:rsidRPr="0072234D" w:rsidRDefault="00BC6336" w:rsidP="00BC6336">
      <w:pPr>
        <w:spacing w:line="360" w:lineRule="auto"/>
        <w:jc w:val="center"/>
        <w:rPr>
          <w:b/>
          <w:bCs/>
          <w:sz w:val="18"/>
          <w:szCs w:val="18"/>
          <w:lang w:val="it-IT"/>
        </w:rPr>
      </w:pPr>
    </w:p>
    <w:p w14:paraId="41D5656F" w14:textId="77777777"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14:paraId="32A12393" w14:textId="77777777" w:rsidR="006E1642" w:rsidRPr="001B1661" w:rsidRDefault="006E1642" w:rsidP="006E1642">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6ADE867B" w14:textId="77777777" w:rsidR="006E1642" w:rsidRPr="001B1661" w:rsidRDefault="006E1642" w:rsidP="006E1642">
      <w:pPr>
        <w:pStyle w:val="sche3"/>
        <w:numPr>
          <w:ilvl w:val="0"/>
          <w:numId w:val="19"/>
        </w:numPr>
        <w:tabs>
          <w:tab w:val="clear" w:pos="1582"/>
          <w:tab w:val="num" w:pos="567"/>
          <w:tab w:val="num" w:pos="644"/>
        </w:tabs>
        <w:spacing w:line="360" w:lineRule="auto"/>
        <w:ind w:left="567" w:hanging="425"/>
        <w:rPr>
          <w:b/>
          <w:sz w:val="18"/>
          <w:szCs w:val="18"/>
          <w:lang w:val="it-IT"/>
        </w:rPr>
      </w:pPr>
      <w:r w:rsidRPr="001B1661">
        <w:rPr>
          <w:b/>
          <w:sz w:val="18"/>
          <w:szCs w:val="18"/>
          <w:u w:val="single"/>
          <w:lang w:val="it-IT"/>
        </w:rPr>
        <w:t xml:space="preserve">di non essere a conoscenza di eventuali condizioni ostative di cui all’art. 80 </w:t>
      </w:r>
      <w:proofErr w:type="spellStart"/>
      <w:r w:rsidRPr="001B1661">
        <w:rPr>
          <w:b/>
          <w:sz w:val="18"/>
          <w:szCs w:val="18"/>
          <w:u w:val="single"/>
          <w:lang w:val="it-IT"/>
        </w:rPr>
        <w:t>D.Lgs.</w:t>
      </w:r>
      <w:proofErr w:type="spellEnd"/>
      <w:r w:rsidRPr="001B1661">
        <w:rPr>
          <w:b/>
          <w:sz w:val="18"/>
          <w:szCs w:val="18"/>
          <w:u w:val="single"/>
          <w:lang w:val="it-IT"/>
        </w:rPr>
        <w:t xml:space="preserve"> 50/2016 nei confronti degli ulteriori soggetti richiamati dal medesimo articolo;</w:t>
      </w:r>
    </w:p>
    <w:p w14:paraId="75DA12D8" w14:textId="77777777" w:rsidR="006E1642" w:rsidRPr="001B1661" w:rsidRDefault="006E1642" w:rsidP="006E1642">
      <w:pPr>
        <w:pStyle w:val="sche3"/>
        <w:numPr>
          <w:ilvl w:val="0"/>
          <w:numId w:val="19"/>
        </w:numPr>
        <w:tabs>
          <w:tab w:val="clear" w:pos="1582"/>
          <w:tab w:val="num" w:pos="567"/>
          <w:tab w:val="num" w:pos="644"/>
        </w:tabs>
        <w:spacing w:line="360" w:lineRule="auto"/>
        <w:ind w:left="567" w:hanging="425"/>
        <w:rPr>
          <w:b/>
          <w:sz w:val="18"/>
          <w:szCs w:val="18"/>
          <w:lang w:val="it-IT"/>
        </w:rPr>
      </w:pPr>
      <w:r w:rsidRPr="001B1661">
        <w:rPr>
          <w:b/>
          <w:sz w:val="18"/>
          <w:szCs w:val="18"/>
          <w:u w:val="single"/>
          <w:lang w:val="it-IT"/>
        </w:rPr>
        <w:t xml:space="preserve">di essere consapevole che, a pena di esclusione dell’operatore economico aggiudicatario, in capo ad eventuali subappaltatori indicati ai sensi dell’art. 105, comma 6, </w:t>
      </w:r>
      <w:proofErr w:type="spellStart"/>
      <w:r w:rsidRPr="001B1661">
        <w:rPr>
          <w:b/>
          <w:sz w:val="18"/>
          <w:szCs w:val="18"/>
          <w:u w:val="single"/>
          <w:lang w:val="it-IT"/>
        </w:rPr>
        <w:t>D.Lgs.</w:t>
      </w:r>
      <w:proofErr w:type="spellEnd"/>
      <w:r w:rsidRPr="001B1661">
        <w:rPr>
          <w:b/>
          <w:sz w:val="18"/>
          <w:szCs w:val="18"/>
          <w:u w:val="single"/>
          <w:lang w:val="it-IT"/>
        </w:rPr>
        <w:t xml:space="preserve"> n. 50/2016, non devono sussistere le cause di esclusione di cui all’art. 80, commi 1 e 5, </w:t>
      </w:r>
      <w:proofErr w:type="spellStart"/>
      <w:r w:rsidRPr="001B1661">
        <w:rPr>
          <w:b/>
          <w:sz w:val="18"/>
          <w:szCs w:val="18"/>
          <w:u w:val="single"/>
          <w:lang w:val="it-IT"/>
        </w:rPr>
        <w:t>D.Lgs.</w:t>
      </w:r>
      <w:proofErr w:type="spellEnd"/>
      <w:r w:rsidRPr="001B1661">
        <w:rPr>
          <w:b/>
          <w:sz w:val="18"/>
          <w:szCs w:val="18"/>
          <w:u w:val="single"/>
          <w:lang w:val="it-IT"/>
        </w:rPr>
        <w:t xml:space="preserve"> n. 50/2016;</w:t>
      </w:r>
    </w:p>
    <w:p w14:paraId="4A11D38A" w14:textId="77777777"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lang w:val="it-IT"/>
        </w:rPr>
      </w:pPr>
      <w:r w:rsidRPr="001B1661">
        <w:rPr>
          <w:b/>
          <w:sz w:val="18"/>
          <w:szCs w:val="18"/>
          <w:u w:val="single"/>
          <w:lang w:val="it-IT"/>
        </w:rPr>
        <w:t xml:space="preserve">di impegnarsi, in caso di esercizio del diritto di accesso agli atti ai sensi dell’art. 53 </w:t>
      </w:r>
      <w:proofErr w:type="spellStart"/>
      <w:r w:rsidRPr="001B1661">
        <w:rPr>
          <w:b/>
          <w:sz w:val="18"/>
          <w:szCs w:val="18"/>
          <w:u w:val="single"/>
          <w:lang w:val="it-IT"/>
        </w:rPr>
        <w:t>D.Lgs.</w:t>
      </w:r>
      <w:proofErr w:type="spellEnd"/>
      <w:r w:rsidRPr="001B1661">
        <w:rPr>
          <w:b/>
          <w:sz w:val="18"/>
          <w:szCs w:val="18"/>
          <w:u w:val="single"/>
          <w:lang w:val="it-IT"/>
        </w:rPr>
        <w:t xml:space="preserve"> 50/2016, a non divulgare la documentazione acquisita e i dati, di qualsiasi natura, e a utilizzare tale documentazione esclusivamente per la cura e difesa dei propri interessi giuridici e solo con riferimento al presente procedimento;</w:t>
      </w:r>
    </w:p>
    <w:p w14:paraId="28ED44B4" w14:textId="3FC730DD" w:rsidR="006E1642" w:rsidRPr="005336D7" w:rsidRDefault="006E1642" w:rsidP="001B1661">
      <w:pPr>
        <w:pStyle w:val="sche3"/>
        <w:numPr>
          <w:ilvl w:val="0"/>
          <w:numId w:val="19"/>
        </w:numPr>
        <w:tabs>
          <w:tab w:val="clear" w:pos="1582"/>
          <w:tab w:val="num" w:pos="426"/>
        </w:tabs>
        <w:spacing w:line="360" w:lineRule="auto"/>
        <w:ind w:left="567" w:hanging="425"/>
        <w:rPr>
          <w:sz w:val="18"/>
          <w:szCs w:val="18"/>
          <w:lang w:val="it-IT"/>
        </w:rPr>
      </w:pPr>
      <w:r w:rsidRPr="005336D7">
        <w:rPr>
          <w:b/>
          <w:sz w:val="18"/>
          <w:szCs w:val="18"/>
          <w:lang w:val="it-IT"/>
        </w:rPr>
        <w:t>che uno o più dei soggetti idonei indicati nel disciplinare di gara si è recato sul luogo ove debb</w:t>
      </w:r>
      <w:r w:rsidR="005B7DEA" w:rsidRPr="005336D7">
        <w:rPr>
          <w:b/>
          <w:sz w:val="18"/>
          <w:szCs w:val="18"/>
          <w:lang w:val="it-IT"/>
        </w:rPr>
        <w:t xml:space="preserve">ono eseguirsi le prestazioni e </w:t>
      </w:r>
      <w:r w:rsidRPr="005336D7">
        <w:rPr>
          <w:b/>
          <w:sz w:val="18"/>
          <w:szCs w:val="18"/>
          <w:lang w:val="it-IT"/>
        </w:rPr>
        <w:t xml:space="preserve">quindi di aver </w:t>
      </w:r>
      <w:r w:rsidRPr="001B1661">
        <w:rPr>
          <w:b/>
          <w:sz w:val="18"/>
          <w:szCs w:val="18"/>
          <w:lang w:val="it-IT"/>
        </w:rPr>
        <w:t xml:space="preserve">preso conoscenza di tutte le circostanze generali e particolari che possono aver influito sulla determinazione dei prezzi e sulle condizioni contrattuali e che possono influire sulla esecuzione della prestazione e, di conseguenza, di aver giudicato la prestazione stessa realizzabile, gli elaborati progettuali adeguati, ed i prezzi nel loro complesso remunerativi e tali da consentire il ribasso offerto, </w:t>
      </w:r>
      <w:r w:rsidRPr="005336D7">
        <w:rPr>
          <w:b/>
          <w:sz w:val="18"/>
          <w:szCs w:val="18"/>
          <w:lang w:val="it-IT"/>
        </w:rPr>
        <w:t>considerando che gli stessi rimarranno fissi ed invariabili;</w:t>
      </w:r>
    </w:p>
    <w:p w14:paraId="317172A0" w14:textId="77777777" w:rsidR="006E1642" w:rsidRPr="005336D7"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5336D7">
        <w:rPr>
          <w:sz w:val="18"/>
          <w:szCs w:val="18"/>
          <w:lang w:val="it-IT"/>
        </w:rPr>
        <w:t xml:space="preserve">che il valore economico dell'offerta è adeguato ai sensi dell’art. 97 comma 5 </w:t>
      </w:r>
      <w:proofErr w:type="spellStart"/>
      <w:r w:rsidRPr="005336D7">
        <w:rPr>
          <w:bCs/>
          <w:sz w:val="18"/>
          <w:szCs w:val="18"/>
          <w:lang w:val="it-IT"/>
        </w:rPr>
        <w:t>D.Lgs.</w:t>
      </w:r>
      <w:proofErr w:type="spellEnd"/>
      <w:r w:rsidRPr="005336D7">
        <w:rPr>
          <w:bCs/>
          <w:sz w:val="18"/>
          <w:szCs w:val="18"/>
          <w:lang w:val="it-IT"/>
        </w:rPr>
        <w:t xml:space="preserve"> 50/2016</w:t>
      </w:r>
      <w:r w:rsidRPr="005336D7">
        <w:rPr>
          <w:sz w:val="18"/>
          <w:szCs w:val="18"/>
          <w:lang w:val="it-IT"/>
        </w:rPr>
        <w:t>;</w:t>
      </w:r>
    </w:p>
    <w:p w14:paraId="684737AB" w14:textId="77777777" w:rsidR="006E1642" w:rsidRPr="005336D7"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5336D7">
        <w:rPr>
          <w:sz w:val="18"/>
          <w:szCs w:val="18"/>
          <w:lang w:val="it-IT"/>
        </w:rPr>
        <w:t>[in caso di particolari condizioni di esecuzione] accetta, ai sensi dell’art. 100, comma 2 del Codice, i requisiti particolari per l’esecuzione del contratto nell’ipotesi in cui risulti aggiudicatario;</w:t>
      </w:r>
    </w:p>
    <w:p w14:paraId="0F2F8945" w14:textId="77777777" w:rsidR="007E778A"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di accettare, qualora presente, la clausola sociale riportata nei documenti di gara;</w:t>
      </w:r>
    </w:p>
    <w:p w14:paraId="2DB1CFFE" w14:textId="77777777" w:rsidR="007E778A" w:rsidRPr="001B1661" w:rsidRDefault="007E778A"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14:paraId="19851865" w14:textId="77777777" w:rsidR="006E1642" w:rsidRPr="001B1661" w:rsidRDefault="007E778A" w:rsidP="001B1661">
      <w:pPr>
        <w:pStyle w:val="sche3"/>
        <w:numPr>
          <w:ilvl w:val="0"/>
          <w:numId w:val="19"/>
        </w:numPr>
        <w:tabs>
          <w:tab w:val="clear" w:pos="1582"/>
          <w:tab w:val="num" w:pos="567"/>
        </w:tabs>
        <w:suppressAutoHyphens w:val="0"/>
        <w:spacing w:line="360" w:lineRule="auto"/>
        <w:ind w:left="567"/>
        <w:rPr>
          <w:sz w:val="18"/>
          <w:szCs w:val="18"/>
          <w:lang w:val="it-IT"/>
        </w:rPr>
      </w:pPr>
      <w:r w:rsidRPr="001B1661">
        <w:rPr>
          <w:sz w:val="18"/>
          <w:szCs w:val="18"/>
          <w:lang w:val="it-IT"/>
        </w:rPr>
        <w:t xml:space="preserve"> </w:t>
      </w:r>
      <w:r w:rsidR="006E1642" w:rsidRPr="001B1661">
        <w:rPr>
          <w:sz w:val="18"/>
          <w:szCs w:val="18"/>
          <w:lang w:val="it-IT"/>
        </w:rPr>
        <w:t xml:space="preserve">[Per gli operatori economici non residenti e privi di stabile organizzazione in Italia] si impegna ad uniformarsi, in caso di aggiudicazione, alla disciplina di cui agli articoli 17, comma 2, e 53, comma 3 del </w:t>
      </w:r>
      <w:proofErr w:type="spellStart"/>
      <w:r w:rsidR="006E1642" w:rsidRPr="001B1661">
        <w:rPr>
          <w:sz w:val="18"/>
          <w:szCs w:val="18"/>
          <w:lang w:val="it-IT"/>
        </w:rPr>
        <w:t>d.p.r.</w:t>
      </w:r>
      <w:proofErr w:type="spellEnd"/>
      <w:r w:rsidR="006E1642" w:rsidRPr="001B1661">
        <w:rPr>
          <w:sz w:val="18"/>
          <w:szCs w:val="18"/>
          <w:lang w:val="it-IT"/>
        </w:rPr>
        <w:t xml:space="preserve"> 633/1972 e a comunicare alla stazione appaltante la nomina del proprio rappresentante fiscale, nelle forme di legge;</w:t>
      </w:r>
    </w:p>
    <w:p w14:paraId="22059B5B" w14:textId="77777777" w:rsidR="006E1642" w:rsidRPr="005336D7"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w:t>
      </w:r>
      <w:r w:rsidRPr="005336D7">
        <w:rPr>
          <w:sz w:val="18"/>
          <w:szCs w:val="18"/>
          <w:lang w:val="it-IT"/>
        </w:rPr>
        <w:t xml:space="preserve">normativa fiscale vigente ad essa applicabile; </w:t>
      </w:r>
    </w:p>
    <w:p w14:paraId="4C25C288" w14:textId="01B19CB9" w:rsidR="006E1642" w:rsidRPr="005336D7"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5336D7">
        <w:rPr>
          <w:sz w:val="18"/>
          <w:szCs w:val="18"/>
          <w:lang w:val="it-IT"/>
        </w:rPr>
        <w:t>di accettare, a pena di esclusione, il Patto di Integrità, allegato alla documentazione di gara e adottato dall'Agenzia per i procedimenti e la vigilanza in materia di contratti pubblici di lavori, servizi e forniture, con Ordine di Servizio del Direttore n. 1/2015, con decorrenza dal giorno 01.03.2015;</w:t>
      </w:r>
      <w:r w:rsidR="00E64FD8" w:rsidRPr="005336D7">
        <w:rPr>
          <w:sz w:val="18"/>
          <w:szCs w:val="18"/>
          <w:lang w:val="it-IT"/>
        </w:rPr>
        <w:t xml:space="preserve"> con decreto n. 16 del 28.03.2018, con decorrenza dal giorno 09.04.2018;</w:t>
      </w:r>
    </w:p>
    <w:p w14:paraId="5FA4B864" w14:textId="0FAD7069" w:rsidR="006E1642" w:rsidRPr="0072234D" w:rsidRDefault="006E1642" w:rsidP="006E1642">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5336D7">
        <w:rPr>
          <w:sz w:val="18"/>
          <w:szCs w:val="18"/>
          <w:lang w:val="it-IT"/>
        </w:rPr>
        <w:t xml:space="preserve">di essere edotto degli obblighi derivanti dal codice di comportamento adottato Provincia Autonoma di Bolzano con deliberazione della Giunta Provinciale n. 938 del 29 luglio 2014 ai sensi del DPR 16 aprile 2013, n. 62 (Regolamento </w:t>
      </w:r>
      <w:r w:rsidRPr="005336D7">
        <w:rPr>
          <w:sz w:val="18"/>
          <w:szCs w:val="18"/>
          <w:lang w:val="it-IT"/>
        </w:rPr>
        <w:lastRenderedPageBreak/>
        <w:t>recante codice di comportamento dei dipendenti pubblici) e si impegna</w:t>
      </w:r>
      <w:r w:rsidRPr="0072234D">
        <w:rPr>
          <w:sz w:val="18"/>
          <w:szCs w:val="18"/>
          <w:lang w:val="it-IT"/>
        </w:rPr>
        <w:t>, in caso di aggiudicazione, ad osservare e a far osservare ai propri dipendenti e collaboratori il suddetto codice, pena la risoluzione del contratto;</w:t>
      </w:r>
      <w:bookmarkStart w:id="30" w:name="Controllo158"/>
    </w:p>
    <w:p w14:paraId="43702659" w14:textId="40A4B826" w:rsidR="006E1642" w:rsidRPr="00550D88" w:rsidRDefault="006E1642" w:rsidP="005336D7">
      <w:pPr>
        <w:pStyle w:val="sche3"/>
        <w:numPr>
          <w:ilvl w:val="0"/>
          <w:numId w:val="19"/>
        </w:numPr>
        <w:tabs>
          <w:tab w:val="clear" w:pos="1582"/>
          <w:tab w:val="num" w:pos="567"/>
          <w:tab w:val="num" w:pos="644"/>
        </w:tabs>
        <w:spacing w:line="360" w:lineRule="auto"/>
        <w:ind w:left="567" w:hanging="425"/>
        <w:rPr>
          <w:sz w:val="18"/>
          <w:szCs w:val="18"/>
          <w:lang w:val="it-IT" w:eastAsia="it-IT"/>
        </w:rPr>
      </w:pPr>
      <w:r w:rsidRPr="0072234D">
        <w:rPr>
          <w:sz w:val="18"/>
          <w:szCs w:val="18"/>
          <w:lang w:val="it-IT" w:eastAsia="it-IT"/>
        </w:rPr>
        <w:fldChar w:fldCharType="begin">
          <w:ffData>
            <w:name w:val="Controllo158"/>
            <w:enabled/>
            <w:calcOnExit w:val="0"/>
            <w:checkBox>
              <w:sizeAuto/>
              <w:default w:val="0"/>
            </w:checkBox>
          </w:ffData>
        </w:fldChar>
      </w:r>
      <w:r w:rsidRPr="0072234D">
        <w:rPr>
          <w:sz w:val="18"/>
          <w:szCs w:val="18"/>
          <w:lang w:val="it-IT" w:eastAsia="it-IT"/>
        </w:rPr>
        <w:instrText xml:space="preserve"> FORMCHECKBOX </w:instrText>
      </w:r>
      <w:r w:rsidR="00550D88">
        <w:rPr>
          <w:sz w:val="18"/>
          <w:szCs w:val="18"/>
          <w:lang w:val="it-IT" w:eastAsia="it-IT"/>
        </w:rPr>
      </w:r>
      <w:r w:rsidR="00550D88">
        <w:rPr>
          <w:sz w:val="18"/>
          <w:szCs w:val="18"/>
          <w:lang w:val="it-IT" w:eastAsia="it-IT"/>
        </w:rPr>
        <w:fldChar w:fldCharType="separate"/>
      </w:r>
      <w:r w:rsidRPr="0072234D">
        <w:rPr>
          <w:sz w:val="18"/>
          <w:szCs w:val="18"/>
          <w:lang w:val="it-IT" w:eastAsia="it-IT"/>
        </w:rPr>
        <w:fldChar w:fldCharType="end"/>
      </w:r>
      <w:bookmarkEnd w:id="30"/>
      <w:r w:rsidR="005336D7">
        <w:rPr>
          <w:sz w:val="18"/>
          <w:szCs w:val="18"/>
          <w:lang w:val="it-IT" w:eastAsia="it-IT"/>
        </w:rPr>
        <w:t xml:space="preserve"> </w:t>
      </w:r>
      <w:r w:rsidRPr="005336D7">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5336D7">
        <w:rPr>
          <w:b/>
          <w:bCs/>
          <w:sz w:val="18"/>
          <w:szCs w:val="18"/>
          <w:lang w:val="it-IT" w:eastAsia="it-IT"/>
        </w:rPr>
        <w:t xml:space="preserve">che non sono stati soggetti a ribasso d’asta i costi della sicurezza speciali, elencati nel Piano di Sicurezza e Coordinamento (articolo 100 </w:t>
      </w:r>
      <w:proofErr w:type="spellStart"/>
      <w:proofErr w:type="gramStart"/>
      <w:r w:rsidRPr="005336D7">
        <w:rPr>
          <w:b/>
          <w:bCs/>
          <w:sz w:val="18"/>
          <w:szCs w:val="18"/>
          <w:lang w:val="it-IT" w:eastAsia="it-IT"/>
        </w:rPr>
        <w:t>D.Lgs</w:t>
      </w:r>
      <w:proofErr w:type="gramEnd"/>
      <w:r w:rsidRPr="005336D7">
        <w:rPr>
          <w:b/>
          <w:bCs/>
          <w:sz w:val="18"/>
          <w:szCs w:val="18"/>
          <w:lang w:val="it-IT" w:eastAsia="it-IT"/>
        </w:rPr>
        <w:t>.</w:t>
      </w:r>
      <w:proofErr w:type="spellEnd"/>
      <w:r w:rsidRPr="005336D7">
        <w:rPr>
          <w:b/>
          <w:bCs/>
          <w:sz w:val="18"/>
          <w:szCs w:val="18"/>
          <w:lang w:val="it-IT" w:eastAsia="it-IT"/>
        </w:rPr>
        <w:t xml:space="preserve"> 81/2008) - nell’ammontare indicato nella lettera d’invito, nel capitolato speciale d’appalto e nel piano di sicurezza e di coordinamento </w:t>
      </w:r>
      <w:r w:rsidRPr="00550D88">
        <w:rPr>
          <w:sz w:val="18"/>
          <w:szCs w:val="18"/>
          <w:lang w:val="it-IT" w:eastAsia="it-IT"/>
        </w:rPr>
        <w:t>e di impegnarsi a destinare tali importi a misure di sicurezza sul cantiere;</w:t>
      </w:r>
    </w:p>
    <w:p w14:paraId="075D5924" w14:textId="77777777" w:rsidR="006E1642" w:rsidRPr="00550D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550D88">
        <w:rPr>
          <w:sz w:val="18"/>
          <w:szCs w:val="18"/>
          <w:lang w:val="it-IT"/>
        </w:rPr>
        <w:t>di non avere, con riferimento alla presente gara, in corso intese e/o pratiche restrittive della concorrenza e del mercato vietate ai sensi della normativa applicabile;</w:t>
      </w:r>
    </w:p>
    <w:p w14:paraId="23317127" w14:textId="1DB41B75" w:rsidR="006E1642" w:rsidRPr="00550D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550D88">
        <w:rPr>
          <w:sz w:val="18"/>
          <w:szCs w:val="18"/>
          <w:lang w:val="it-IT"/>
        </w:rPr>
        <w:t xml:space="preserve">di accettare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7" w:history="1">
        <w:r w:rsidRPr="00550D88">
          <w:rPr>
            <w:sz w:val="18"/>
            <w:szCs w:val="18"/>
            <w:lang w:val="it-IT"/>
          </w:rPr>
          <w:t>www.bandi-altoadige.it</w:t>
        </w:r>
      </w:hyperlink>
      <w:r w:rsidRPr="00550D88">
        <w:rPr>
          <w:sz w:val="18"/>
          <w:szCs w:val="18"/>
          <w:lang w:val="it-IT"/>
        </w:rPr>
        <w:t>;</w:t>
      </w:r>
    </w:p>
    <w:p w14:paraId="3ACEAC0D"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essere a conoscenza che i dati raccolti nell’ambito delle procedure attivate sulla base del documento a gara saranno trattati, ai sensi dell’art. 13 del </w:t>
      </w:r>
      <w:proofErr w:type="spellStart"/>
      <w:r w:rsidRPr="0072234D">
        <w:rPr>
          <w:sz w:val="18"/>
          <w:szCs w:val="18"/>
          <w:lang w:val="it-IT"/>
        </w:rPr>
        <w:t>D.Lgs.</w:t>
      </w:r>
      <w:proofErr w:type="spellEnd"/>
      <w:r w:rsidRPr="0072234D">
        <w:rPr>
          <w:sz w:val="18"/>
          <w:szCs w:val="18"/>
          <w:lang w:val="it-IT"/>
        </w:rPr>
        <w:t xml:space="preserve"> 30/06/2003, n. 196, recante “Codice in materia di protezione dei dati personali” esclusivamente nell’ambito della presente gara per l’affidamento dell’appalto in oggetto;</w:t>
      </w:r>
    </w:p>
    <w:p w14:paraId="25AB421F"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3614591B"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45AB4357"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14:paraId="564334F9"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proofErr w:type="spellStart"/>
      <w:r w:rsidRPr="0072234D">
        <w:rPr>
          <w:sz w:val="18"/>
          <w:szCs w:val="18"/>
          <w:lang w:val="it-IT"/>
        </w:rPr>
        <w:t>altra</w:t>
      </w:r>
      <w:proofErr w:type="spellEnd"/>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14:paraId="6B542286"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proofErr w:type="spellStart"/>
      <w:r>
        <w:rPr>
          <w:sz w:val="18"/>
          <w:szCs w:val="18"/>
          <w:lang w:val="it-IT"/>
        </w:rPr>
        <w:t>D.Lgs.</w:t>
      </w:r>
      <w:proofErr w:type="spellEnd"/>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14:paraId="15BD685E"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1E599107" w14:textId="77777777"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14:paraId="6D1D79D4" w14:textId="77777777" w:rsidR="006E1642" w:rsidRPr="00481F60" w:rsidRDefault="006E1642" w:rsidP="006E1642">
      <w:pPr>
        <w:numPr>
          <w:ilvl w:val="0"/>
          <w:numId w:val="19"/>
        </w:numPr>
        <w:tabs>
          <w:tab w:val="clear" w:pos="1582"/>
          <w:tab w:val="num" w:pos="567"/>
          <w:tab w:val="num" w:pos="644"/>
        </w:tabs>
        <w:suppressAutoHyphens w:val="0"/>
        <w:spacing w:line="360" w:lineRule="auto"/>
        <w:ind w:left="567" w:hanging="425"/>
        <w:jc w:val="both"/>
        <w:rPr>
          <w:b/>
          <w:sz w:val="18"/>
          <w:szCs w:val="18"/>
          <w:lang w:val="it-IT"/>
        </w:rPr>
      </w:pPr>
      <w:r w:rsidRPr="00481F60">
        <w:rPr>
          <w:b/>
          <w:sz w:val="18"/>
          <w:szCs w:val="18"/>
          <w:lang w:val="it-IT"/>
        </w:rPr>
        <w:t>di essere a conoscenza delle condizioni e di tutte le circostanze generali e particolari che possano avere influito sulla determinazione dei prezzi e possano influire sull’esecuzione delle prestazioni contrattuali;</w:t>
      </w:r>
    </w:p>
    <w:p w14:paraId="4007B73E" w14:textId="42132337" w:rsidR="006E1642" w:rsidRPr="00550D88" w:rsidRDefault="00550D8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bookmarkStart w:id="31" w:name="_GoBack"/>
      <w:bookmarkEnd w:id="31"/>
      <w:r w:rsidRPr="00550D88">
        <w:rPr>
          <w:sz w:val="18"/>
          <w:szCs w:val="18"/>
          <w:lang w:val="it-IT"/>
        </w:rPr>
        <w:t xml:space="preserve"> </w:t>
      </w:r>
      <w:r w:rsidR="006E1642" w:rsidRPr="00550D88">
        <w:rPr>
          <w:sz w:val="18"/>
          <w:szCs w:val="18"/>
          <w:lang w:val="it-IT"/>
        </w:rPr>
        <w:t xml:space="preserve">(se del caso) di aver provveduto alla valutazione dei rischi relativamente alla propria attività e di aver redatto un documento di valutazione ai sensi dell'art. 28 del </w:t>
      </w:r>
      <w:proofErr w:type="spellStart"/>
      <w:r w:rsidR="006E1642" w:rsidRPr="00550D88">
        <w:rPr>
          <w:sz w:val="18"/>
          <w:szCs w:val="18"/>
          <w:lang w:val="it-IT"/>
        </w:rPr>
        <w:t>D.Lgs.</w:t>
      </w:r>
      <w:proofErr w:type="spellEnd"/>
      <w:r w:rsidR="006E1642" w:rsidRPr="00550D88">
        <w:rPr>
          <w:sz w:val="18"/>
          <w:szCs w:val="18"/>
          <w:lang w:val="it-IT"/>
        </w:rPr>
        <w:t xml:space="preserve"> 81/2008, di aver attuato, in conseguenza della valutazione </w:t>
      </w:r>
      <w:r w:rsidR="006E1642" w:rsidRPr="00550D88">
        <w:rPr>
          <w:sz w:val="18"/>
          <w:szCs w:val="18"/>
          <w:lang w:val="it-IT"/>
        </w:rPr>
        <w:lastRenderedPageBreak/>
        <w:t>dei rischi, tutte le misure di prevenzione e protezione e di essersi dotato dei necessari mezzi ed attrezzature antinfortunistiche;</w:t>
      </w:r>
    </w:p>
    <w:p w14:paraId="030D98C6" w14:textId="77777777" w:rsidR="006E1642" w:rsidRPr="00550D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550D88">
        <w:rPr>
          <w:sz w:val="18"/>
          <w:szCs w:val="18"/>
          <w:lang w:val="it-IT"/>
        </w:rPr>
        <w:t>(se del caso) di aver designato il Responsabile del Servizio di Prevenzione e Protezione;</w:t>
      </w:r>
    </w:p>
    <w:p w14:paraId="3BAA8FD7" w14:textId="77777777" w:rsidR="006E1642" w:rsidRPr="00550D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550D88">
        <w:rPr>
          <w:sz w:val="18"/>
          <w:szCs w:val="18"/>
          <w:lang w:val="it-IT"/>
        </w:rPr>
        <w:t>di aver provveduto (se previsto) alla nomina del medico competente aziendale con l'incarico di effettuare la sorveglianza sanitaria;</w:t>
      </w:r>
    </w:p>
    <w:p w14:paraId="195CEF85" w14:textId="77777777" w:rsidR="006E1642" w:rsidRPr="00550D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550D88">
        <w:rPr>
          <w:sz w:val="18"/>
          <w:szCs w:val="18"/>
          <w:lang w:val="it-IT"/>
        </w:rPr>
        <w:t>che i lavoratori assunti (se sottoposti a sorveglianza sanitaria) sono stati giudicati idonei dal medico competente; oppure, se lavoratore autonomo, di avere l'idoneità sanitaria per l'esecuzione della prestazione;</w:t>
      </w:r>
    </w:p>
    <w:p w14:paraId="1D5D8594" w14:textId="77777777" w:rsidR="006E1642" w:rsidRPr="00550D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550D88">
        <w:rPr>
          <w:sz w:val="18"/>
          <w:szCs w:val="18"/>
          <w:lang w:val="it-IT"/>
        </w:rPr>
        <w:t>di aver provveduto alla informazione e formazione dei propri lavoratori; oppure, se lavoratore autonomo, di avere la formazione necessaria in materia di sicurezza per l'esecuzione della prestazione;</w:t>
      </w:r>
    </w:p>
    <w:p w14:paraId="27DA4473" w14:textId="77777777" w:rsidR="006E1642" w:rsidRPr="00550D88"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550D88">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14:paraId="165648FD" w14:textId="77777777"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14:paraId="413B72AD" w14:textId="77777777"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073AC816" w14:textId="77777777" w:rsidR="00202485" w:rsidRPr="009602A8" w:rsidRDefault="00202485" w:rsidP="0046086A">
            <w:pPr>
              <w:pStyle w:val="sche3"/>
              <w:snapToGrid w:val="0"/>
              <w:spacing w:line="360" w:lineRule="auto"/>
              <w:rPr>
                <w:b/>
                <w:bCs/>
                <w:i/>
                <w:iCs/>
                <w:sz w:val="18"/>
                <w:szCs w:val="18"/>
                <w:lang w:val="it-IT"/>
              </w:rPr>
            </w:pPr>
          </w:p>
          <w:p w14:paraId="751AB3FA" w14:textId="77777777"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14:paraId="1C7782AC" w14:textId="77777777"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2"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2"/>
          </w:p>
          <w:p w14:paraId="2FDCB5E9" w14:textId="77777777" w:rsidR="00194328" w:rsidRPr="009602A8" w:rsidRDefault="00194328" w:rsidP="0046086A">
            <w:pPr>
              <w:pStyle w:val="sche3"/>
              <w:spacing w:line="360" w:lineRule="auto"/>
              <w:rPr>
                <w:sz w:val="18"/>
                <w:szCs w:val="18"/>
                <w:lang w:val="it-IT"/>
              </w:rPr>
            </w:pPr>
          </w:p>
        </w:tc>
      </w:tr>
      <w:tr w:rsidR="00202485" w:rsidRPr="009602A8" w14:paraId="36011421" w14:textId="77777777" w:rsidTr="00194328">
        <w:trPr>
          <w:gridBefore w:val="1"/>
          <w:gridAfter w:val="1"/>
          <w:wBefore w:w="137" w:type="dxa"/>
          <w:wAfter w:w="12" w:type="dxa"/>
        </w:trPr>
        <w:tc>
          <w:tcPr>
            <w:tcW w:w="9597" w:type="dxa"/>
            <w:gridSpan w:val="2"/>
            <w:tcBorders>
              <w:top w:val="single" w:sz="4" w:space="0" w:color="000000"/>
            </w:tcBorders>
          </w:tcPr>
          <w:p w14:paraId="20AB382F" w14:textId="77777777" w:rsidR="00202485" w:rsidRDefault="00202485" w:rsidP="0046086A">
            <w:pPr>
              <w:pStyle w:val="sche3"/>
              <w:snapToGrid w:val="0"/>
              <w:spacing w:line="360" w:lineRule="auto"/>
              <w:rPr>
                <w:b/>
                <w:bCs/>
                <w:i/>
                <w:iCs/>
                <w:sz w:val="18"/>
                <w:szCs w:val="18"/>
                <w:lang w:val="it-IT"/>
              </w:rPr>
            </w:pPr>
          </w:p>
          <w:p w14:paraId="639714AD" w14:textId="77777777" w:rsidR="002456C7" w:rsidRPr="009602A8" w:rsidRDefault="002456C7" w:rsidP="0046086A">
            <w:pPr>
              <w:pStyle w:val="sche3"/>
              <w:snapToGrid w:val="0"/>
              <w:spacing w:line="360" w:lineRule="auto"/>
              <w:rPr>
                <w:b/>
                <w:bCs/>
                <w:i/>
                <w:iCs/>
                <w:sz w:val="18"/>
                <w:szCs w:val="18"/>
                <w:lang w:val="it-IT"/>
              </w:rPr>
            </w:pPr>
          </w:p>
        </w:tc>
      </w:tr>
      <w:tr w:rsidR="00202485" w:rsidRPr="009602A8" w14:paraId="14097A28" w14:textId="77777777" w:rsidTr="0046086A">
        <w:tc>
          <w:tcPr>
            <w:tcW w:w="4870" w:type="dxa"/>
            <w:gridSpan w:val="2"/>
          </w:tcPr>
          <w:p w14:paraId="626E0350" w14:textId="77777777"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14:paraId="3181FF49" w14:textId="77777777" w:rsidR="00202485" w:rsidRPr="009602A8" w:rsidRDefault="00202485" w:rsidP="0046086A">
            <w:pPr>
              <w:snapToGrid w:val="0"/>
              <w:spacing w:line="360" w:lineRule="auto"/>
              <w:jc w:val="center"/>
              <w:rPr>
                <w:sz w:val="18"/>
                <w:szCs w:val="18"/>
                <w:lang w:val="it-IT"/>
              </w:rPr>
            </w:pPr>
          </w:p>
          <w:p w14:paraId="632B6A96" w14:textId="77777777"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14:paraId="13A4D8E2" w14:textId="77777777"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3"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3"/>
          </w:p>
          <w:p w14:paraId="36210828" w14:textId="77777777"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14:paraId="2C42A6E5" w14:textId="77777777" w:rsidR="00202485" w:rsidRPr="009602A8" w:rsidRDefault="00202485" w:rsidP="0046086A">
            <w:pPr>
              <w:spacing w:line="360" w:lineRule="auto"/>
              <w:jc w:val="center"/>
              <w:rPr>
                <w:sz w:val="18"/>
                <w:szCs w:val="18"/>
                <w:lang w:val="it-IT"/>
              </w:rPr>
            </w:pPr>
          </w:p>
        </w:tc>
      </w:tr>
    </w:tbl>
    <w:p w14:paraId="4AA017A3" w14:textId="77777777" w:rsidR="002456C7" w:rsidRDefault="002456C7" w:rsidP="00202485">
      <w:pPr>
        <w:spacing w:line="360" w:lineRule="auto"/>
        <w:jc w:val="both"/>
        <w:rPr>
          <w:sz w:val="18"/>
          <w:szCs w:val="18"/>
          <w:lang w:val="it-IT"/>
        </w:rPr>
      </w:pPr>
    </w:p>
    <w:p w14:paraId="7AB7B083" w14:textId="77777777" w:rsidR="002456C7" w:rsidRPr="002456C7" w:rsidRDefault="002456C7" w:rsidP="00E8363D">
      <w:pPr>
        <w:spacing w:line="360" w:lineRule="auto"/>
        <w:jc w:val="both"/>
        <w:rPr>
          <w:b/>
          <w:bCs/>
          <w:color w:val="FF0000"/>
          <w:lang w:val="it-IT"/>
        </w:rPr>
      </w:pPr>
      <w:r>
        <w:rPr>
          <w:lang w:val="it-IT"/>
        </w:rPr>
        <w:br w:type="page"/>
      </w:r>
    </w:p>
    <w:p w14:paraId="73FB8BCC" w14:textId="77777777" w:rsidR="00E8363D" w:rsidRPr="000D6871"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left"/>
        <w:rPr>
          <w:b/>
          <w:bCs/>
          <w:i/>
          <w:iCs/>
          <w:color w:val="FF0000"/>
          <w:sz w:val="18"/>
          <w:szCs w:val="18"/>
          <w:lang w:val="it-IT"/>
        </w:rPr>
      </w:pPr>
    </w:p>
    <w:p w14:paraId="142EF4D8" w14:textId="77777777" w:rsidR="00E8363D" w:rsidRPr="005E5933"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E5933">
        <w:rPr>
          <w:b/>
          <w:bCs/>
          <w:i/>
          <w:iCs/>
          <w:sz w:val="18"/>
          <w:szCs w:val="18"/>
          <w:lang w:val="it-IT"/>
        </w:rPr>
        <w:t xml:space="preserve">INFORMATIVA AI SENSI </w:t>
      </w:r>
      <w:smartTag w:uri="urn:schemas-microsoft-com:office:smarttags" w:element="stockticker">
        <w:r w:rsidRPr="005E5933">
          <w:rPr>
            <w:b/>
            <w:bCs/>
            <w:i/>
            <w:iCs/>
            <w:sz w:val="18"/>
            <w:szCs w:val="18"/>
            <w:lang w:val="it-IT"/>
          </w:rPr>
          <w:t>DELL</w:t>
        </w:r>
      </w:smartTag>
      <w:r w:rsidRPr="005E5933">
        <w:rPr>
          <w:b/>
          <w:bCs/>
          <w:i/>
          <w:iCs/>
          <w:sz w:val="18"/>
          <w:szCs w:val="18"/>
          <w:lang w:val="it-IT"/>
        </w:rPr>
        <w:t xml:space="preserve">’ARTICOLO 13 </w:t>
      </w:r>
      <w:smartTag w:uri="urn:schemas-microsoft-com:office:smarttags" w:element="stockticker">
        <w:r w:rsidRPr="005E5933">
          <w:rPr>
            <w:b/>
            <w:bCs/>
            <w:i/>
            <w:iCs/>
            <w:sz w:val="18"/>
            <w:szCs w:val="18"/>
            <w:lang w:val="it-IT"/>
          </w:rPr>
          <w:t>DEL</w:t>
        </w:r>
      </w:smartTag>
      <w:r w:rsidRPr="005E5933">
        <w:rPr>
          <w:b/>
          <w:bCs/>
          <w:i/>
          <w:iCs/>
          <w:sz w:val="18"/>
          <w:szCs w:val="18"/>
          <w:lang w:val="it-IT"/>
        </w:rPr>
        <w:t xml:space="preserve"> CODICE IN MATERIA DI</w:t>
      </w:r>
    </w:p>
    <w:p w14:paraId="6873ACF3" w14:textId="77777777" w:rsidR="00E8363D" w:rsidRPr="005E5933"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E5933">
        <w:rPr>
          <w:b/>
          <w:bCs/>
          <w:i/>
          <w:iCs/>
          <w:sz w:val="18"/>
          <w:szCs w:val="18"/>
          <w:lang w:val="it-IT"/>
        </w:rPr>
        <w:t>PROTEZIONE DEI DATI PERSONALI (D.LGS. N. 196/2003)</w:t>
      </w:r>
    </w:p>
    <w:p w14:paraId="38BEE61B" w14:textId="77777777" w:rsidR="00E8363D" w:rsidRPr="005E5933" w:rsidRDefault="00E8363D" w:rsidP="00E8363D">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04A06B7B" w14:textId="77777777" w:rsidR="009C2955" w:rsidRDefault="009C2955" w:rsidP="009C2955">
      <w:pPr>
        <w:spacing w:line="360" w:lineRule="auto"/>
        <w:jc w:val="both"/>
        <w:rPr>
          <w:b/>
          <w:sz w:val="18"/>
          <w:szCs w:val="18"/>
          <w:lang w:val="it-IT"/>
        </w:rPr>
      </w:pPr>
    </w:p>
    <w:p w14:paraId="304EC7FE" w14:textId="27DA8155" w:rsidR="009C2955" w:rsidRPr="00BD187F" w:rsidRDefault="009C2955" w:rsidP="009C2955">
      <w:pPr>
        <w:spacing w:line="360" w:lineRule="auto"/>
        <w:jc w:val="both"/>
        <w:rPr>
          <w:b/>
          <w:sz w:val="18"/>
          <w:szCs w:val="18"/>
          <w:lang w:val="it-IT"/>
        </w:rPr>
      </w:pPr>
      <w:r w:rsidRPr="00BD187F">
        <w:rPr>
          <w:b/>
          <w:sz w:val="18"/>
          <w:szCs w:val="18"/>
          <w:lang w:val="it-IT"/>
        </w:rPr>
        <w:t xml:space="preserve">Il sottoscritto rappresentante legale o procuratore della sopra indicata impresa </w:t>
      </w:r>
    </w:p>
    <w:p w14:paraId="595B3A48" w14:textId="77777777" w:rsidR="009C2955" w:rsidRPr="00BD187F" w:rsidRDefault="009C2955" w:rsidP="009C2955">
      <w:pPr>
        <w:spacing w:line="360" w:lineRule="auto"/>
        <w:jc w:val="both"/>
        <w:rPr>
          <w:b/>
          <w:sz w:val="18"/>
          <w:szCs w:val="18"/>
          <w:lang w:val="it-IT"/>
        </w:rPr>
      </w:pPr>
    </w:p>
    <w:p w14:paraId="1BD7C249" w14:textId="77777777" w:rsidR="009C2955" w:rsidRPr="00BD187F" w:rsidRDefault="009C2955" w:rsidP="009C2955">
      <w:pPr>
        <w:spacing w:line="360" w:lineRule="auto"/>
        <w:jc w:val="center"/>
        <w:rPr>
          <w:b/>
          <w:sz w:val="18"/>
          <w:szCs w:val="18"/>
          <w:lang w:val="it-IT"/>
        </w:rPr>
      </w:pPr>
      <w:r w:rsidRPr="00BD187F">
        <w:rPr>
          <w:b/>
          <w:sz w:val="18"/>
          <w:szCs w:val="18"/>
          <w:lang w:val="it-IT"/>
        </w:rPr>
        <w:t>DICHIARA</w:t>
      </w:r>
    </w:p>
    <w:p w14:paraId="3F453419" w14:textId="77777777" w:rsidR="009C2955" w:rsidRPr="00BD187F" w:rsidRDefault="009C2955" w:rsidP="009C2955">
      <w:pPr>
        <w:spacing w:line="360" w:lineRule="auto"/>
        <w:jc w:val="both"/>
        <w:rPr>
          <w:b/>
          <w:sz w:val="18"/>
          <w:szCs w:val="18"/>
          <w:lang w:val="it-IT"/>
        </w:rPr>
      </w:pPr>
    </w:p>
    <w:p w14:paraId="4AFF33BE" w14:textId="77777777" w:rsidR="00536EDF" w:rsidRPr="00F94244" w:rsidRDefault="00536EDF" w:rsidP="00536EDF">
      <w:pPr>
        <w:spacing w:line="360" w:lineRule="auto"/>
        <w:ind w:left="360"/>
        <w:jc w:val="both"/>
        <w:rPr>
          <w:b/>
          <w:sz w:val="18"/>
          <w:szCs w:val="18"/>
          <w:lang w:val="it-IT"/>
        </w:rPr>
      </w:pPr>
      <w:r w:rsidRPr="00A15769">
        <w:rPr>
          <w:b/>
          <w:sz w:val="18"/>
          <w:szCs w:val="18"/>
          <w:lang w:val="it-IT"/>
        </w:rPr>
        <w:t xml:space="preserve">di </w:t>
      </w:r>
      <w:r w:rsidRPr="00F94244">
        <w:rPr>
          <w:b/>
          <w:sz w:val="18"/>
          <w:szCs w:val="18"/>
          <w:lang w:val="it-IT"/>
        </w:rPr>
        <w:t>essere stato informato ai sensi dell’art. 13 del Codice in materia di protezione dei dati personali (</w:t>
      </w:r>
      <w:proofErr w:type="spellStart"/>
      <w:proofErr w:type="gramStart"/>
      <w:r w:rsidRPr="00F94244">
        <w:rPr>
          <w:b/>
          <w:sz w:val="18"/>
          <w:szCs w:val="18"/>
          <w:lang w:val="it-IT"/>
        </w:rPr>
        <w:t>D.Lgs</w:t>
      </w:r>
      <w:proofErr w:type="gramEnd"/>
      <w:r w:rsidRPr="00F94244">
        <w:rPr>
          <w:b/>
          <w:sz w:val="18"/>
          <w:szCs w:val="18"/>
          <w:lang w:val="it-IT"/>
        </w:rPr>
        <w:t>.</w:t>
      </w:r>
      <w:proofErr w:type="spellEnd"/>
      <w:r w:rsidRPr="00F94244">
        <w:rPr>
          <w:b/>
          <w:sz w:val="18"/>
          <w:szCs w:val="18"/>
          <w:lang w:val="it-IT"/>
        </w:rPr>
        <w:t xml:space="preserve"> 30 giugno 2003, n. 196) circa le seguenti circostanze.</w:t>
      </w:r>
    </w:p>
    <w:p w14:paraId="3B70CF99" w14:textId="77777777" w:rsidR="00536EDF" w:rsidRPr="00F94244" w:rsidRDefault="00536EDF" w:rsidP="00536EDF">
      <w:pPr>
        <w:spacing w:line="360" w:lineRule="auto"/>
        <w:ind w:left="360"/>
        <w:jc w:val="both"/>
        <w:rPr>
          <w:b/>
          <w:sz w:val="18"/>
          <w:szCs w:val="18"/>
          <w:lang w:val="it-IT"/>
        </w:rPr>
      </w:pPr>
    </w:p>
    <w:p w14:paraId="71D8F6AC" w14:textId="77777777" w:rsidR="00536EDF" w:rsidRPr="00F94244" w:rsidRDefault="00536EDF" w:rsidP="00536EDF">
      <w:pPr>
        <w:spacing w:line="360" w:lineRule="auto"/>
        <w:ind w:left="360"/>
        <w:jc w:val="both"/>
        <w:rPr>
          <w:b/>
          <w:sz w:val="18"/>
          <w:szCs w:val="18"/>
          <w:lang w:val="it-IT"/>
        </w:rPr>
      </w:pPr>
      <w:r w:rsidRPr="00F94244">
        <w:rPr>
          <w:b/>
          <w:sz w:val="18"/>
          <w:szCs w:val="18"/>
          <w:lang w:val="it-IT"/>
        </w:rPr>
        <w:t xml:space="preserve">Il titolare del trattamento dei dati è la Provincia Autonoma di Bolzano. Responsabile del trattamento è il </w:t>
      </w:r>
      <w:bookmarkStart w:id="34" w:name="Text7"/>
      <w:proofErr w:type="gramStart"/>
      <w:r>
        <w:rPr>
          <w:b/>
          <w:sz w:val="18"/>
          <w:szCs w:val="18"/>
          <w:lang w:val="it-IT"/>
        </w:rPr>
        <w:t>Mag.</w:t>
      </w:r>
      <w:proofErr w:type="gramEnd"/>
      <w:r>
        <w:rPr>
          <w:b/>
          <w:sz w:val="18"/>
          <w:szCs w:val="18"/>
          <w:lang w:val="it-IT"/>
        </w:rPr>
        <w:t xml:space="preserve"> Dr.</w:t>
      </w:r>
      <w:r w:rsidRPr="00AB4803">
        <w:rPr>
          <w:b/>
          <w:sz w:val="18"/>
          <w:szCs w:val="18"/>
          <w:lang w:val="it-IT"/>
        </w:rPr>
        <w:t xml:space="preserve"> </w:t>
      </w:r>
      <w:r w:rsidRPr="00F94244">
        <w:rPr>
          <w:b/>
          <w:sz w:val="18"/>
          <w:szCs w:val="18"/>
          <w:lang w:val="it-IT"/>
        </w:rPr>
        <w:t xml:space="preserve">Thomas </w:t>
      </w:r>
      <w:proofErr w:type="spellStart"/>
      <w:r w:rsidRPr="00F94244">
        <w:rPr>
          <w:b/>
          <w:sz w:val="18"/>
          <w:szCs w:val="18"/>
          <w:lang w:val="it-IT"/>
        </w:rPr>
        <w:t>Mathà</w:t>
      </w:r>
      <w:bookmarkEnd w:id="34"/>
      <w:proofErr w:type="spellEnd"/>
      <w:r w:rsidRPr="00F94244">
        <w:rPr>
          <w:b/>
          <w:sz w:val="18"/>
          <w:szCs w:val="18"/>
          <w:lang w:val="it-IT"/>
        </w:rPr>
        <w:t>, o il suo delegato.</w:t>
      </w:r>
    </w:p>
    <w:p w14:paraId="2B7C1960" w14:textId="77777777" w:rsidR="00536EDF" w:rsidRPr="00F94244" w:rsidRDefault="00536EDF" w:rsidP="00536EDF">
      <w:pPr>
        <w:spacing w:line="360" w:lineRule="auto"/>
        <w:jc w:val="both"/>
        <w:rPr>
          <w:b/>
          <w:sz w:val="18"/>
          <w:szCs w:val="18"/>
          <w:lang w:val="it-IT"/>
        </w:rPr>
      </w:pPr>
    </w:p>
    <w:p w14:paraId="52E63923" w14:textId="77777777" w:rsidR="00536EDF" w:rsidRPr="00F94244" w:rsidRDefault="00536EDF" w:rsidP="00536EDF">
      <w:pPr>
        <w:spacing w:line="360" w:lineRule="auto"/>
        <w:ind w:left="360"/>
        <w:jc w:val="both"/>
        <w:rPr>
          <w:b/>
          <w:sz w:val="18"/>
          <w:szCs w:val="18"/>
          <w:lang w:val="it-IT"/>
        </w:rPr>
      </w:pPr>
      <w:r w:rsidRPr="00F94244">
        <w:rPr>
          <w:b/>
          <w:sz w:val="18"/>
          <w:szCs w:val="18"/>
          <w:lang w:val="it-IT"/>
        </w:rPr>
        <w:t>I dati forniti sono trattati, anche in forma elettronica, ai fini dell’aggiudicazione di questo appalto e dell’esecuzione delle prestazioni contrattuali in oggetto e vengono presi in carico dall’Agenzia per i procedimenti e la vigilanza in materia di contratti pubblici di lavori, servizi e forniture, nella sua qualità di responsabile esterno del trattamento, ai fini dell’espletamento dell’incarico ricevuto per lo svolgimento delle attività riguardanti la preparazione e la gestione delle procedure di appalto in nome e per conto della Provincia Autonoma di Bolzano.</w:t>
      </w:r>
    </w:p>
    <w:p w14:paraId="652AD592" w14:textId="77777777" w:rsidR="00536EDF" w:rsidRDefault="00536EDF" w:rsidP="00536EDF">
      <w:pPr>
        <w:spacing w:line="360" w:lineRule="auto"/>
        <w:ind w:left="360"/>
        <w:jc w:val="both"/>
        <w:rPr>
          <w:b/>
          <w:sz w:val="18"/>
          <w:szCs w:val="18"/>
          <w:lang w:val="it-IT"/>
        </w:rPr>
      </w:pPr>
    </w:p>
    <w:p w14:paraId="3750246C" w14:textId="77777777" w:rsidR="00536EDF" w:rsidRPr="00A15769" w:rsidRDefault="00536EDF" w:rsidP="00536EDF">
      <w:pPr>
        <w:spacing w:line="360" w:lineRule="auto"/>
        <w:ind w:left="360"/>
        <w:jc w:val="both"/>
        <w:rPr>
          <w:b/>
          <w:sz w:val="18"/>
          <w:szCs w:val="18"/>
          <w:lang w:val="it-IT"/>
        </w:rPr>
      </w:pPr>
      <w:r w:rsidRPr="00A15769">
        <w:rPr>
          <w:b/>
          <w:sz w:val="18"/>
          <w:szCs w:val="18"/>
          <w:lang w:val="it-IT"/>
        </w:rPr>
        <w:t xml:space="preserve">Il legale rappresentante dell’Agenzia è il Direttore </w:t>
      </w:r>
      <w:proofErr w:type="gramStart"/>
      <w:r w:rsidRPr="00A15769">
        <w:rPr>
          <w:b/>
          <w:sz w:val="18"/>
          <w:szCs w:val="18"/>
          <w:lang w:val="it-IT"/>
        </w:rPr>
        <w:t>Mag.</w:t>
      </w:r>
      <w:proofErr w:type="gramEnd"/>
      <w:r w:rsidRPr="00A15769">
        <w:rPr>
          <w:b/>
          <w:sz w:val="18"/>
          <w:szCs w:val="18"/>
          <w:lang w:val="it-IT"/>
        </w:rPr>
        <w:t xml:space="preserve"> Dr. Thomas </w:t>
      </w:r>
      <w:proofErr w:type="spellStart"/>
      <w:r w:rsidRPr="00A15769">
        <w:rPr>
          <w:b/>
          <w:sz w:val="18"/>
          <w:szCs w:val="18"/>
          <w:lang w:val="it-IT"/>
        </w:rPr>
        <w:t>Mathà</w:t>
      </w:r>
      <w:proofErr w:type="spellEnd"/>
      <w:r w:rsidRPr="00A15769">
        <w:rPr>
          <w:b/>
          <w:sz w:val="18"/>
          <w:szCs w:val="18"/>
          <w:lang w:val="it-IT"/>
        </w:rPr>
        <w:t xml:space="preserve">. Responsabile del trattamento dei dati è il Direttore d’Area SUA </w:t>
      </w:r>
      <w:r>
        <w:rPr>
          <w:b/>
          <w:sz w:val="18"/>
          <w:szCs w:val="18"/>
          <w:lang w:val="it-IT"/>
        </w:rPr>
        <w:t>Lavori</w:t>
      </w:r>
      <w:r w:rsidRPr="00A15769">
        <w:rPr>
          <w:b/>
          <w:sz w:val="18"/>
          <w:szCs w:val="18"/>
          <w:lang w:val="it-IT"/>
        </w:rPr>
        <w:t xml:space="preserve">, il quale provvede a designare per iscritto i soggetti che a vario titolo operano nell’ambito del servizio impartendo loro le dovute istruzioni per un lecito trattamento dei dati. </w:t>
      </w:r>
    </w:p>
    <w:p w14:paraId="189209AB" w14:textId="77777777" w:rsidR="00536EDF" w:rsidRPr="00A15769" w:rsidRDefault="00536EDF" w:rsidP="00536EDF">
      <w:pPr>
        <w:spacing w:line="360" w:lineRule="auto"/>
        <w:ind w:left="360"/>
        <w:jc w:val="both"/>
        <w:rPr>
          <w:b/>
          <w:sz w:val="18"/>
          <w:szCs w:val="18"/>
          <w:lang w:val="it-IT"/>
        </w:rPr>
      </w:pPr>
    </w:p>
    <w:p w14:paraId="3589B512" w14:textId="77777777" w:rsidR="00536EDF" w:rsidRPr="00A15769" w:rsidRDefault="00536EDF" w:rsidP="00536EDF">
      <w:pPr>
        <w:spacing w:line="360" w:lineRule="auto"/>
        <w:ind w:left="360"/>
        <w:jc w:val="both"/>
        <w:rPr>
          <w:b/>
          <w:sz w:val="18"/>
          <w:szCs w:val="18"/>
          <w:lang w:val="it-IT"/>
        </w:rPr>
      </w:pPr>
      <w:r w:rsidRPr="00A15769">
        <w:rPr>
          <w:b/>
          <w:sz w:val="18"/>
          <w:szCs w:val="18"/>
          <w:lang w:val="it-IT"/>
        </w:rPr>
        <w:t xml:space="preserve">Il conferimento dei dati è obbligatorio per lo svolgimento dei compiti amministrativi richiesti. In caso di rifiuto di conferimento dei dati richiesti non si potrà dare seguito alle richieste avanzate ed alle istanze inoltrate. </w:t>
      </w:r>
    </w:p>
    <w:p w14:paraId="7EF4461B" w14:textId="77777777" w:rsidR="00536EDF" w:rsidRPr="00A15769" w:rsidRDefault="00536EDF" w:rsidP="00536EDF">
      <w:pPr>
        <w:spacing w:line="360" w:lineRule="auto"/>
        <w:ind w:left="360"/>
        <w:jc w:val="both"/>
        <w:rPr>
          <w:b/>
          <w:sz w:val="18"/>
          <w:szCs w:val="18"/>
          <w:lang w:val="it-IT"/>
        </w:rPr>
      </w:pPr>
    </w:p>
    <w:p w14:paraId="7C328074" w14:textId="77777777" w:rsidR="00536EDF" w:rsidRPr="00A15769" w:rsidRDefault="00536EDF" w:rsidP="00536EDF">
      <w:pPr>
        <w:spacing w:line="360" w:lineRule="auto"/>
        <w:ind w:left="360"/>
        <w:jc w:val="both"/>
        <w:rPr>
          <w:b/>
          <w:sz w:val="18"/>
          <w:szCs w:val="18"/>
          <w:lang w:val="it-IT"/>
        </w:rPr>
      </w:pPr>
      <w:r w:rsidRPr="00A15769">
        <w:rPr>
          <w:b/>
          <w:sz w:val="18"/>
          <w:szCs w:val="18"/>
          <w:lang w:val="it-IT"/>
        </w:rPr>
        <w:t xml:space="preserve">In base agli artt. 7-10 del </w:t>
      </w:r>
      <w:proofErr w:type="spellStart"/>
      <w:proofErr w:type="gramStart"/>
      <w:r w:rsidRPr="00A15769">
        <w:rPr>
          <w:b/>
          <w:sz w:val="18"/>
          <w:szCs w:val="18"/>
          <w:lang w:val="it-IT"/>
        </w:rPr>
        <w:t>D.Lgs</w:t>
      </w:r>
      <w:proofErr w:type="gramEnd"/>
      <w:r w:rsidRPr="00A15769">
        <w:rPr>
          <w:b/>
          <w:sz w:val="18"/>
          <w:szCs w:val="18"/>
          <w:lang w:val="it-IT"/>
        </w:rPr>
        <w:t>.</w:t>
      </w:r>
      <w:proofErr w:type="spellEnd"/>
      <w:r w:rsidRPr="00A15769">
        <w:rPr>
          <w:b/>
          <w:sz w:val="18"/>
          <w:szCs w:val="18"/>
          <w:lang w:val="it-IT"/>
        </w:rPr>
        <w:t xml:space="preserve"> n. 196/2003 il/la richiedente ottiene, mediante richiesta, l’accesso ai propri dati, l’estrapolazione ed informazioni su di essi e potrà, ricorrendone gli estremi di legge, richiederne l’aggiornamento, la cancellazione, la trasformazione in forma anonima o il blocco.</w:t>
      </w:r>
    </w:p>
    <w:p w14:paraId="78933951" w14:textId="77777777" w:rsidR="009C2955" w:rsidRPr="00BD187F" w:rsidRDefault="009C2955" w:rsidP="009C2955">
      <w:pPr>
        <w:spacing w:line="360" w:lineRule="auto"/>
        <w:jc w:val="both"/>
        <w:rPr>
          <w:b/>
          <w:sz w:val="18"/>
          <w:szCs w:val="18"/>
          <w:lang w:val="it-IT"/>
        </w:rPr>
      </w:pPr>
    </w:p>
    <w:p w14:paraId="430AD781" w14:textId="77777777" w:rsidR="009C2955" w:rsidRPr="00BD187F" w:rsidRDefault="009C2955" w:rsidP="009C2955">
      <w:pPr>
        <w:spacing w:line="360" w:lineRule="auto"/>
        <w:jc w:val="both"/>
        <w:rPr>
          <w:b/>
          <w:sz w:val="18"/>
          <w:szCs w:val="18"/>
          <w:lang w:val="it-IT"/>
        </w:rPr>
      </w:pPr>
      <w:r w:rsidRPr="00BD187F">
        <w:rPr>
          <w:b/>
          <w:sz w:val="18"/>
          <w:szCs w:val="18"/>
          <w:lang w:val="it-IT"/>
        </w:rPr>
        <w:t xml:space="preserve">Letto, confermato </w:t>
      </w:r>
      <w:proofErr w:type="gramStart"/>
      <w:r w:rsidRPr="00BD187F">
        <w:rPr>
          <w:b/>
          <w:sz w:val="18"/>
          <w:szCs w:val="18"/>
          <w:lang w:val="it-IT"/>
        </w:rPr>
        <w:t>e</w:t>
      </w:r>
      <w:proofErr w:type="gramEnd"/>
      <w:r w:rsidRPr="00BD187F">
        <w:rPr>
          <w:b/>
          <w:sz w:val="18"/>
          <w:szCs w:val="18"/>
          <w:lang w:val="it-IT"/>
        </w:rPr>
        <w:t xml:space="preserve"> sottoscritto.</w:t>
      </w:r>
    </w:p>
    <w:p w14:paraId="0E8E6F01" w14:textId="77777777" w:rsidR="00E8363D" w:rsidRPr="005E5933" w:rsidRDefault="00E8363D" w:rsidP="00E8363D">
      <w:pPr>
        <w:spacing w:line="360" w:lineRule="auto"/>
        <w:jc w:val="both"/>
        <w:rPr>
          <w:b/>
          <w:bCs/>
          <w:lang w:val="it-IT"/>
        </w:rPr>
      </w:pPr>
    </w:p>
    <w:tbl>
      <w:tblPr>
        <w:tblpPr w:leftFromText="141" w:rightFromText="141" w:vertAnchor="text" w:horzAnchor="page" w:tblpX="1483" w:tblpY="85"/>
        <w:tblW w:w="9746" w:type="dxa"/>
        <w:tblLayout w:type="fixed"/>
        <w:tblLook w:val="0000" w:firstRow="0" w:lastRow="0" w:firstColumn="0" w:lastColumn="0" w:noHBand="0" w:noVBand="0"/>
      </w:tblPr>
      <w:tblGrid>
        <w:gridCol w:w="4870"/>
        <w:gridCol w:w="4876"/>
      </w:tblGrid>
      <w:tr w:rsidR="002456C7" w:rsidRPr="005E5933" w14:paraId="5545C911" w14:textId="77777777" w:rsidTr="009C2955">
        <w:tc>
          <w:tcPr>
            <w:tcW w:w="4870" w:type="dxa"/>
          </w:tcPr>
          <w:p w14:paraId="1B63959E" w14:textId="77777777" w:rsidR="002456C7" w:rsidRPr="005E5933" w:rsidRDefault="002456C7" w:rsidP="002456C7">
            <w:pPr>
              <w:pStyle w:val="sche3"/>
              <w:tabs>
                <w:tab w:val="left" w:pos="4445"/>
              </w:tabs>
              <w:snapToGrid w:val="0"/>
              <w:spacing w:line="360" w:lineRule="auto"/>
              <w:rPr>
                <w:sz w:val="18"/>
                <w:szCs w:val="18"/>
                <w:lang w:val="it-IT"/>
              </w:rPr>
            </w:pPr>
          </w:p>
        </w:tc>
        <w:tc>
          <w:tcPr>
            <w:tcW w:w="4876" w:type="dxa"/>
          </w:tcPr>
          <w:p w14:paraId="566F9953" w14:textId="77777777" w:rsidR="002456C7" w:rsidRPr="005E5933" w:rsidRDefault="002456C7" w:rsidP="002456C7">
            <w:pPr>
              <w:spacing w:line="360" w:lineRule="auto"/>
              <w:jc w:val="center"/>
              <w:rPr>
                <w:sz w:val="18"/>
                <w:szCs w:val="18"/>
                <w:lang w:val="it-IT"/>
              </w:rPr>
            </w:pPr>
            <w:r w:rsidRPr="005E5933">
              <w:rPr>
                <w:sz w:val="18"/>
                <w:szCs w:val="18"/>
                <w:lang w:val="it-IT"/>
              </w:rPr>
              <w:t>Il legale rappresentante / il procuratore</w:t>
            </w:r>
          </w:p>
          <w:bookmarkStart w:id="35" w:name="Text10"/>
          <w:p w14:paraId="1259F792" w14:textId="77777777" w:rsidR="002456C7" w:rsidRPr="005E5933" w:rsidRDefault="002456C7" w:rsidP="002456C7">
            <w:pPr>
              <w:spacing w:line="360" w:lineRule="auto"/>
              <w:jc w:val="center"/>
              <w:rPr>
                <w:sz w:val="18"/>
                <w:szCs w:val="18"/>
                <w:lang w:val="it-IT"/>
              </w:rPr>
            </w:pPr>
            <w:r w:rsidRPr="005E5933">
              <w:rPr>
                <w:sz w:val="18"/>
                <w:szCs w:val="18"/>
              </w:rPr>
              <w:fldChar w:fldCharType="begin">
                <w:ffData>
                  <w:name w:val="Text10"/>
                  <w:enabled/>
                  <w:calcOnExit w:val="0"/>
                  <w:textInput/>
                </w:ffData>
              </w:fldChar>
            </w:r>
            <w:r w:rsidRPr="005E5933">
              <w:rPr>
                <w:sz w:val="18"/>
                <w:szCs w:val="18"/>
              </w:rPr>
              <w:instrText xml:space="preserve"> FORMTEXT </w:instrText>
            </w:r>
            <w:r w:rsidRPr="005E5933">
              <w:rPr>
                <w:sz w:val="18"/>
                <w:szCs w:val="18"/>
              </w:rPr>
            </w:r>
            <w:r w:rsidRPr="005E5933">
              <w:rPr>
                <w:sz w:val="18"/>
                <w:szCs w:val="18"/>
              </w:rPr>
              <w:fldChar w:fldCharType="separate"/>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sz w:val="18"/>
                <w:szCs w:val="18"/>
              </w:rPr>
              <w:fldChar w:fldCharType="end"/>
            </w:r>
            <w:bookmarkEnd w:id="35"/>
          </w:p>
          <w:p w14:paraId="207B5D87" w14:textId="77777777" w:rsidR="00432190" w:rsidRPr="005E5933" w:rsidRDefault="00432190" w:rsidP="00432190">
            <w:pPr>
              <w:spacing w:line="360" w:lineRule="auto"/>
              <w:jc w:val="center"/>
              <w:rPr>
                <w:sz w:val="18"/>
                <w:szCs w:val="18"/>
                <w:lang w:val="it-IT"/>
              </w:rPr>
            </w:pPr>
            <w:r w:rsidRPr="005E5933">
              <w:rPr>
                <w:sz w:val="18"/>
                <w:szCs w:val="18"/>
                <w:lang w:val="it-IT"/>
              </w:rPr>
              <w:t>(sottoscritto con firma digitale)</w:t>
            </w:r>
          </w:p>
          <w:p w14:paraId="37BFD471" w14:textId="77777777" w:rsidR="002456C7" w:rsidRPr="005E5933" w:rsidRDefault="002456C7" w:rsidP="002456C7">
            <w:pPr>
              <w:pStyle w:val="sche3"/>
              <w:tabs>
                <w:tab w:val="left" w:pos="4445"/>
              </w:tabs>
              <w:spacing w:line="360" w:lineRule="auto"/>
              <w:rPr>
                <w:sz w:val="18"/>
                <w:szCs w:val="18"/>
                <w:lang w:val="it-IT"/>
              </w:rPr>
            </w:pPr>
          </w:p>
        </w:tc>
      </w:tr>
    </w:tbl>
    <w:p w14:paraId="713F7F18" w14:textId="77777777" w:rsidR="002456C7" w:rsidRDefault="002456C7" w:rsidP="00E8363D">
      <w:pPr>
        <w:spacing w:line="360" w:lineRule="auto"/>
        <w:ind w:left="360"/>
        <w:jc w:val="both"/>
        <w:rPr>
          <w:b/>
          <w:color w:val="FF0000"/>
          <w:sz w:val="18"/>
          <w:szCs w:val="18"/>
          <w:lang w:val="it-IT"/>
        </w:rPr>
      </w:pPr>
    </w:p>
    <w:p w14:paraId="2BFBA778" w14:textId="77777777" w:rsidR="00D309AE" w:rsidRPr="009602A8" w:rsidRDefault="002456C7" w:rsidP="002456C7">
      <w:pPr>
        <w:spacing w:line="360" w:lineRule="auto"/>
        <w:ind w:left="360"/>
        <w:jc w:val="both"/>
        <w:rPr>
          <w:lang w:val="it-IT"/>
        </w:rPr>
      </w:pPr>
      <w:r>
        <w:rPr>
          <w:lang w:val="it-IT"/>
        </w:rPr>
        <w:br w:type="page"/>
      </w:r>
    </w:p>
    <w:sectPr w:rsidR="00D309AE" w:rsidRPr="009602A8" w:rsidSect="001034B4">
      <w:headerReference w:type="default" r:id="rId8"/>
      <w:footerReference w:type="default" r:id="rId9"/>
      <w:headerReference w:type="first" r:id="rId10"/>
      <w:footerReference w:type="first" r:id="rId11"/>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91FDD" w14:textId="77777777" w:rsidR="00003909" w:rsidRDefault="00003909" w:rsidP="00092646">
      <w:r>
        <w:separator/>
      </w:r>
    </w:p>
  </w:endnote>
  <w:endnote w:type="continuationSeparator" w:id="0">
    <w:p w14:paraId="4DD8C3B4" w14:textId="77777777" w:rsidR="00003909" w:rsidRDefault="00003909" w:rsidP="00092646">
      <w:r>
        <w:continuationSeparator/>
      </w:r>
    </w:p>
  </w:endnote>
  <w:endnote w:id="1">
    <w:p w14:paraId="082C312E" w14:textId="77777777" w:rsidR="00003909" w:rsidRPr="00C52CE9" w:rsidRDefault="00003909"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Le dichiarazioni di cui al presente modulo devono essere rese dai rappresentanti legali delle imprese mandanti di raggruppamento temporaneo di concorrenti</w:t>
      </w:r>
      <w:r>
        <w:rPr>
          <w:sz w:val="16"/>
          <w:szCs w:val="16"/>
          <w:lang w:val="it-IT"/>
        </w:rPr>
        <w:t xml:space="preserve"> (comprese le esecutrici dei consorzi mandanti)</w:t>
      </w:r>
      <w:r w:rsidRPr="00C52CE9">
        <w:rPr>
          <w:sz w:val="16"/>
          <w:szCs w:val="16"/>
          <w:lang w:val="it-IT"/>
        </w:rPr>
        <w:t xml:space="preserve">, consorzi ordinari, GEIE, reti di imprese e, in caso di consorzi di cui all’art. 45 comma 2 lett. b) e c) del </w:t>
      </w:r>
      <w:proofErr w:type="spellStart"/>
      <w:proofErr w:type="gramStart"/>
      <w:r w:rsidRPr="00C52CE9">
        <w:rPr>
          <w:sz w:val="16"/>
          <w:szCs w:val="16"/>
          <w:lang w:val="it-IT"/>
        </w:rPr>
        <w:t>D.Lgs</w:t>
      </w:r>
      <w:proofErr w:type="gramEnd"/>
      <w:r w:rsidRPr="00C52CE9">
        <w:rPr>
          <w:sz w:val="16"/>
          <w:szCs w:val="16"/>
          <w:lang w:val="it-IT"/>
        </w:rPr>
        <w:t>.</w:t>
      </w:r>
      <w:proofErr w:type="spellEnd"/>
      <w:r w:rsidRPr="00C52CE9">
        <w:rPr>
          <w:sz w:val="16"/>
          <w:szCs w:val="16"/>
          <w:lang w:val="it-IT"/>
        </w:rPr>
        <w:t xml:space="preserve"> 50/2016, dai rappresentanti legali delle imprese consorziate esecutrici delle prestazioni contrattuali.</w:t>
      </w:r>
    </w:p>
  </w:endnote>
  <w:endnote w:id="2">
    <w:p w14:paraId="22677021" w14:textId="77777777" w:rsidR="00003909" w:rsidRPr="00C52CE9" w:rsidRDefault="00003909" w:rsidP="00202485">
      <w:pPr>
        <w:ind w:left="284" w:hanging="284"/>
        <w:jc w:val="both"/>
        <w:rPr>
          <w:sz w:val="16"/>
          <w:szCs w:val="16"/>
          <w:lang w:val="it-IT"/>
        </w:rPr>
      </w:pPr>
      <w:r w:rsidRPr="00C52CE9">
        <w:rPr>
          <w:rStyle w:val="Caratterenotadichiusura"/>
          <w:sz w:val="16"/>
          <w:szCs w:val="16"/>
        </w:rPr>
        <w:endnoteRef/>
      </w:r>
      <w:r w:rsidRPr="00C52CE9">
        <w:rPr>
          <w:sz w:val="16"/>
          <w:szCs w:val="16"/>
          <w:lang w:val="it-IT"/>
        </w:rPr>
        <w:tab/>
        <w:t xml:space="preserve">In caso di impresa singola, indicare le generalità del </w:t>
      </w:r>
      <w:r w:rsidRPr="00C52CE9">
        <w:rPr>
          <w:bCs/>
          <w:sz w:val="16"/>
          <w:szCs w:val="16"/>
          <w:lang w:val="it-IT"/>
        </w:rPr>
        <w:t>legale rappresentante</w:t>
      </w:r>
      <w:r w:rsidRPr="00C52CE9">
        <w:rPr>
          <w:sz w:val="16"/>
          <w:szCs w:val="16"/>
          <w:lang w:val="it-IT"/>
        </w:rPr>
        <w:t xml:space="preserve"> dell’impresa; In caso di consorzio di cui all’art. 45 comma 2 lett. b) e c) del </w:t>
      </w:r>
      <w:proofErr w:type="spellStart"/>
      <w:proofErr w:type="gramStart"/>
      <w:r w:rsidRPr="00C52CE9">
        <w:rPr>
          <w:sz w:val="16"/>
          <w:szCs w:val="16"/>
          <w:lang w:val="it-IT"/>
        </w:rPr>
        <w:t>D.Lgs</w:t>
      </w:r>
      <w:proofErr w:type="gramEnd"/>
      <w:r w:rsidRPr="00C52CE9">
        <w:rPr>
          <w:sz w:val="16"/>
          <w:szCs w:val="16"/>
          <w:lang w:val="it-IT"/>
        </w:rPr>
        <w:t>.</w:t>
      </w:r>
      <w:proofErr w:type="spellEnd"/>
      <w:r w:rsidRPr="00C52CE9">
        <w:rPr>
          <w:sz w:val="16"/>
          <w:szCs w:val="16"/>
          <w:lang w:val="it-IT"/>
        </w:rPr>
        <w:t xml:space="preserve"> 50/2016, indicare le generalità del legale rappresentante del consorzio; in caso di raggruppamento temporaneo di concorrenti, consorzio ordinario di cui all’art. 45 comma 2 lett. e) del </w:t>
      </w:r>
      <w:proofErr w:type="spellStart"/>
      <w:proofErr w:type="gramStart"/>
      <w:r w:rsidRPr="00C52CE9">
        <w:rPr>
          <w:sz w:val="16"/>
          <w:szCs w:val="16"/>
          <w:lang w:val="it-IT"/>
        </w:rPr>
        <w:t>D.Lgs</w:t>
      </w:r>
      <w:proofErr w:type="gramEnd"/>
      <w:r w:rsidRPr="00C52CE9">
        <w:rPr>
          <w:sz w:val="16"/>
          <w:szCs w:val="16"/>
          <w:lang w:val="it-IT"/>
        </w:rPr>
        <w:t>.</w:t>
      </w:r>
      <w:proofErr w:type="spellEnd"/>
      <w:r w:rsidRPr="00C52CE9">
        <w:rPr>
          <w:sz w:val="16"/>
          <w:szCs w:val="16"/>
          <w:lang w:val="it-IT"/>
        </w:rPr>
        <w:t xml:space="preserve"> 50/2016, GEIE, rete di imprese, indicare le generalità del legale rappresentante dell’impresa manda</w:t>
      </w:r>
      <w:r>
        <w:rPr>
          <w:sz w:val="16"/>
          <w:szCs w:val="16"/>
          <w:lang w:val="it-IT"/>
        </w:rPr>
        <w:t>nte</w:t>
      </w:r>
      <w:r w:rsidRPr="00C52CE9">
        <w:rPr>
          <w:sz w:val="16"/>
          <w:szCs w:val="16"/>
          <w:lang w:val="it-IT"/>
        </w:rPr>
        <w:t>.</w:t>
      </w:r>
    </w:p>
  </w:endnote>
  <w:endnote w:id="3">
    <w:p w14:paraId="549C8BAD" w14:textId="77777777" w:rsidR="00003909" w:rsidRPr="00F675EC" w:rsidRDefault="00003909" w:rsidP="00783FF1">
      <w:pPr>
        <w:pStyle w:val="Testonotadichiusura"/>
        <w:ind w:left="284" w:hanging="284"/>
        <w:jc w:val="both"/>
        <w:rPr>
          <w:szCs w:val="16"/>
          <w:lang w:val="it-IT"/>
        </w:rPr>
      </w:pPr>
      <w:r w:rsidRPr="00F675EC">
        <w:rPr>
          <w:rStyle w:val="Rimandonotadichiusura"/>
          <w:szCs w:val="16"/>
        </w:rPr>
        <w:endnoteRef/>
      </w:r>
      <w:r w:rsidRPr="00F675EC">
        <w:rPr>
          <w:szCs w:val="16"/>
          <w:lang w:val="it-IT"/>
        </w:rPr>
        <w:tab/>
        <w:t xml:space="preserve">Qualora l’operatore economico concorrente si presenti in forma di consorzio ordinario di cui all’art. 45 comma 2 lett. e) </w:t>
      </w:r>
      <w:proofErr w:type="spellStart"/>
      <w:proofErr w:type="gramStart"/>
      <w:r w:rsidRPr="00F675EC">
        <w:rPr>
          <w:szCs w:val="16"/>
          <w:lang w:val="it-IT"/>
        </w:rPr>
        <w:t>D.Lgs</w:t>
      </w:r>
      <w:proofErr w:type="gramEnd"/>
      <w:r w:rsidRPr="00F675EC">
        <w:rPr>
          <w:szCs w:val="16"/>
          <w:lang w:val="it-IT"/>
        </w:rPr>
        <w:t>.</w:t>
      </w:r>
      <w:proofErr w:type="spellEnd"/>
      <w:r w:rsidRPr="00F675EC">
        <w:rPr>
          <w:szCs w:val="16"/>
          <w:lang w:val="it-IT"/>
        </w:rPr>
        <w:t xml:space="preserve"> 50/2016, ciascuna impresa consorziata mandante è obbligata a presentare le dichiarazioni di cui al modulo A1 bis.</w:t>
      </w:r>
    </w:p>
  </w:endnote>
  <w:endnote w:id="4">
    <w:p w14:paraId="14A748FD" w14:textId="77777777" w:rsidR="00003909" w:rsidRPr="00F675EC" w:rsidRDefault="00003909" w:rsidP="00783FF1">
      <w:pPr>
        <w:pStyle w:val="Testonotadichiusura"/>
        <w:ind w:left="284" w:hanging="284"/>
        <w:jc w:val="both"/>
        <w:rPr>
          <w:szCs w:val="16"/>
          <w:lang w:val="it-IT"/>
        </w:rPr>
      </w:pPr>
      <w:r w:rsidRPr="00F675EC">
        <w:rPr>
          <w:rStyle w:val="Rimandonotadichiusura"/>
          <w:szCs w:val="16"/>
        </w:rPr>
        <w:endnoteRef/>
      </w:r>
      <w:r w:rsidRPr="00F675EC">
        <w:rPr>
          <w:szCs w:val="16"/>
          <w:lang w:val="it-IT"/>
        </w:rPr>
        <w:tab/>
        <w:t>Qualora l’operatore economico concorrente si presenti in forma di raggruppamento temporaneo di concorrenti, ciascuna impresa mandante è obbligata a presentare le dichiarazioni di cui al modulo A1 bis.</w:t>
      </w:r>
    </w:p>
  </w:endnote>
  <w:endnote w:id="5">
    <w:p w14:paraId="70A7BCEB" w14:textId="77777777" w:rsidR="00003909" w:rsidRPr="00F675EC" w:rsidRDefault="00003909" w:rsidP="00783FF1">
      <w:pPr>
        <w:pStyle w:val="Testonotadichiusura"/>
        <w:ind w:left="284" w:hanging="284"/>
        <w:jc w:val="both"/>
        <w:rPr>
          <w:szCs w:val="16"/>
          <w:lang w:val="it-IT"/>
        </w:rPr>
      </w:pPr>
      <w:r w:rsidRPr="00F675EC">
        <w:rPr>
          <w:rStyle w:val="Rimandonotadichiusura"/>
          <w:szCs w:val="16"/>
        </w:rPr>
        <w:endnoteRef/>
      </w:r>
      <w:r w:rsidRPr="00F675EC">
        <w:rPr>
          <w:szCs w:val="16"/>
          <w:lang w:val="it-IT"/>
        </w:rPr>
        <w:tab/>
        <w:t>Qualora l’operatore economico concorrente si presenti in forma rete di imprese, ciascuna impresa mandante è obbligata a presentare le dichiarazioni di cui al modulo A1 bis.</w:t>
      </w:r>
    </w:p>
  </w:endnote>
  <w:endnote w:id="6">
    <w:p w14:paraId="6E07673F" w14:textId="77777777" w:rsidR="00003909" w:rsidRPr="00F675EC" w:rsidRDefault="00003909" w:rsidP="00783FF1">
      <w:pPr>
        <w:pStyle w:val="Testonotadichiusura"/>
        <w:ind w:left="284" w:hanging="284"/>
        <w:jc w:val="both"/>
        <w:rPr>
          <w:szCs w:val="16"/>
          <w:lang w:val="it-IT"/>
        </w:rPr>
      </w:pPr>
      <w:r w:rsidRPr="00F675EC">
        <w:rPr>
          <w:rStyle w:val="Rimandonotadichiusura"/>
          <w:szCs w:val="16"/>
        </w:rPr>
        <w:endnoteRef/>
      </w:r>
      <w:r w:rsidRPr="00F675EC">
        <w:rPr>
          <w:szCs w:val="16"/>
          <w:lang w:val="it-IT"/>
        </w:rPr>
        <w:tab/>
        <w:t>Qualora l’operatore economico concorrente si presenti in forma di GEIE, ciascuna impresa mandante è obbligata a presentare le dichiarazioni di cui al modulo A1 bis.</w:t>
      </w:r>
    </w:p>
  </w:endnote>
  <w:endnote w:id="7">
    <w:p w14:paraId="2D10E109" w14:textId="77777777" w:rsidR="00003909" w:rsidRPr="00783FF1" w:rsidRDefault="00003909" w:rsidP="00783FF1">
      <w:pPr>
        <w:pStyle w:val="Testonotadichiusura"/>
        <w:ind w:left="284" w:hanging="284"/>
        <w:jc w:val="both"/>
        <w:rPr>
          <w:rStyle w:val="Rimandonotadichiusura"/>
          <w:lang w:val="it-IT"/>
        </w:rPr>
      </w:pPr>
      <w:r w:rsidRPr="00F675EC">
        <w:rPr>
          <w:rStyle w:val="Rimandonotadichiusura"/>
          <w:szCs w:val="16"/>
        </w:rPr>
        <w:endnoteRef/>
      </w:r>
      <w:r w:rsidRPr="00F675EC">
        <w:rPr>
          <w:rStyle w:val="Rimandonotadichiusura"/>
          <w:szCs w:val="16"/>
          <w:lang w:val="it-IT"/>
        </w:rPr>
        <w:t xml:space="preserve"> </w:t>
      </w:r>
      <w:r w:rsidRPr="00F675EC">
        <w:rPr>
          <w:szCs w:val="16"/>
          <w:lang w:val="it-IT"/>
        </w:rPr>
        <w:tab/>
        <w:t xml:space="preserve">Indicare le complete generalità di ciascuna impresa facente parte del raggruppamento temporaneo d’impresa, del consorzio di cui all’art. 45 comma 2 lett. e), del </w:t>
      </w:r>
      <w:proofErr w:type="spellStart"/>
      <w:proofErr w:type="gramStart"/>
      <w:r w:rsidRPr="00F675EC">
        <w:rPr>
          <w:szCs w:val="16"/>
          <w:lang w:val="it-IT"/>
        </w:rPr>
        <w:t>D.Lgs</w:t>
      </w:r>
      <w:proofErr w:type="gramEnd"/>
      <w:r w:rsidRPr="00F675EC">
        <w:rPr>
          <w:szCs w:val="16"/>
          <w:lang w:val="it-IT"/>
        </w:rPr>
        <w:t>.</w:t>
      </w:r>
      <w:proofErr w:type="spellEnd"/>
      <w:r w:rsidRPr="00F675EC">
        <w:rPr>
          <w:szCs w:val="16"/>
          <w:lang w:val="it-IT"/>
        </w:rPr>
        <w:t xml:space="preserve"> 50/2016, e di ciascuna consorziata per le quale il consorzio ex art. 45, comma 2, lett. b) e c) del </w:t>
      </w:r>
      <w:proofErr w:type="spellStart"/>
      <w:proofErr w:type="gramStart"/>
      <w:r w:rsidRPr="00F675EC">
        <w:rPr>
          <w:szCs w:val="16"/>
          <w:lang w:val="it-IT"/>
        </w:rPr>
        <w:t>D.Lgs</w:t>
      </w:r>
      <w:proofErr w:type="gramEnd"/>
      <w:r w:rsidRPr="00F675EC">
        <w:rPr>
          <w:szCs w:val="16"/>
          <w:lang w:val="it-IT"/>
        </w:rPr>
        <w:t>.</w:t>
      </w:r>
      <w:proofErr w:type="spellEnd"/>
      <w:r w:rsidRPr="00F675EC">
        <w:rPr>
          <w:szCs w:val="16"/>
          <w:lang w:val="it-IT"/>
        </w:rPr>
        <w:t xml:space="preserve"> 50/2016 (denominazione o ragione sociale, sede legale, codice fiscale e tipologia di impresa: impresa individuale, società in nome collettivo o in accomandita semplice o altro tipo di società).</w:t>
      </w:r>
    </w:p>
  </w:endnote>
  <w:endnote w:id="8">
    <w:p w14:paraId="7B95E790" w14:textId="77777777" w:rsidR="00003909" w:rsidRPr="00F675EC" w:rsidRDefault="00003909" w:rsidP="00783FF1">
      <w:pPr>
        <w:pStyle w:val="Testonotadichiusura"/>
        <w:ind w:left="284" w:hanging="284"/>
        <w:jc w:val="both"/>
        <w:rPr>
          <w:szCs w:val="16"/>
          <w:lang w:val="it-IT"/>
        </w:rPr>
      </w:pPr>
      <w:r w:rsidRPr="00F675EC">
        <w:rPr>
          <w:rStyle w:val="Rimandonotadichiusura"/>
        </w:rPr>
        <w:endnoteRef/>
      </w:r>
      <w:r w:rsidRPr="00F675EC">
        <w:rPr>
          <w:szCs w:val="16"/>
          <w:lang w:val="it-IT"/>
        </w:rPr>
        <w:tab/>
        <w:t xml:space="preserve">Qualora l’operatore economico concorrente si presenti in forma di consorzio di cui all’art. 45, comma 2, lett. b) e c) del </w:t>
      </w:r>
      <w:proofErr w:type="spellStart"/>
      <w:proofErr w:type="gramStart"/>
      <w:r w:rsidRPr="00F675EC">
        <w:rPr>
          <w:szCs w:val="16"/>
          <w:lang w:val="it-IT"/>
        </w:rPr>
        <w:t>D.Lgs</w:t>
      </w:r>
      <w:proofErr w:type="gramEnd"/>
      <w:r w:rsidRPr="00F675EC">
        <w:rPr>
          <w:szCs w:val="16"/>
          <w:lang w:val="it-IT"/>
        </w:rPr>
        <w:t>.</w:t>
      </w:r>
      <w:proofErr w:type="spellEnd"/>
      <w:r w:rsidRPr="00F675EC">
        <w:rPr>
          <w:szCs w:val="16"/>
          <w:lang w:val="it-IT"/>
        </w:rPr>
        <w:t xml:space="preserve"> n. 50/2016 le imprese consorziate che eseguiranno le prestazioni contrattuali sono obbligate a presentare le dichiarazioni di cui al modulo A1 bis</w:t>
      </w:r>
    </w:p>
  </w:endnote>
  <w:endnote w:id="9">
    <w:p w14:paraId="74FE0397" w14:textId="77777777" w:rsidR="00003909" w:rsidRPr="00602E1C" w:rsidRDefault="00003909" w:rsidP="00202485">
      <w:pPr>
        <w:pStyle w:val="Testonotadichiusura"/>
        <w:ind w:left="284" w:hanging="284"/>
        <w:jc w:val="both"/>
        <w:rPr>
          <w:sz w:val="16"/>
          <w:szCs w:val="16"/>
          <w:lang w:val="it-IT"/>
        </w:rPr>
      </w:pPr>
      <w:r w:rsidRPr="00C645A1">
        <w:rPr>
          <w:rStyle w:val="Caratterenotadichiusura"/>
          <w:rFonts w:cs="Arial"/>
          <w:sz w:val="16"/>
          <w:szCs w:val="16"/>
        </w:rPr>
        <w:endnoteRef/>
      </w:r>
      <w:r w:rsidRPr="00C645A1">
        <w:rPr>
          <w:sz w:val="16"/>
          <w:szCs w:val="16"/>
          <w:lang w:val="it-IT"/>
        </w:rPr>
        <w:tab/>
        <w:t>Con la locuzione “</w:t>
      </w:r>
      <w:r w:rsidRPr="00C645A1">
        <w:rPr>
          <w:b/>
          <w:bCs/>
          <w:sz w:val="16"/>
          <w:szCs w:val="16"/>
          <w:lang w:val="it-IT"/>
        </w:rPr>
        <w:t>impresa dichiarante</w:t>
      </w:r>
      <w:r w:rsidRPr="00C645A1">
        <w:rPr>
          <w:sz w:val="16"/>
          <w:szCs w:val="16"/>
          <w:lang w:val="it-IT"/>
        </w:rPr>
        <w:t>” si intende l’impresa che sottoscrive il modulo. Con l’espressione “</w:t>
      </w:r>
      <w:r w:rsidRPr="00C645A1">
        <w:rPr>
          <w:b/>
          <w:bCs/>
          <w:sz w:val="16"/>
          <w:szCs w:val="16"/>
          <w:lang w:val="it-IT"/>
        </w:rPr>
        <w:t>operatore economico concorrente</w:t>
      </w:r>
      <w:r w:rsidRPr="00C645A1">
        <w:rPr>
          <w:sz w:val="16"/>
          <w:szCs w:val="16"/>
          <w:lang w:val="it-IT"/>
        </w:rPr>
        <w:t>” si intende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14:paraId="4FDCA95F" w14:textId="77777777" w:rsidR="00003909" w:rsidRPr="00602E1C" w:rsidRDefault="00003909"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14:paraId="5F5A828B" w14:textId="77777777" w:rsidR="00003909" w:rsidRPr="005252DE" w:rsidRDefault="00003909"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 xml:space="preserve">dell’art. 89 </w:t>
      </w:r>
      <w:proofErr w:type="spellStart"/>
      <w:proofErr w:type="gramStart"/>
      <w:r w:rsidRPr="007E101F">
        <w:rPr>
          <w:sz w:val="16"/>
          <w:szCs w:val="16"/>
        </w:rPr>
        <w:t>D.Lgs</w:t>
      </w:r>
      <w:proofErr w:type="gramEnd"/>
      <w:r w:rsidRPr="007E101F">
        <w:rPr>
          <w:sz w:val="16"/>
          <w:szCs w:val="16"/>
        </w:rPr>
        <w:t>.</w:t>
      </w:r>
      <w:proofErr w:type="spellEnd"/>
      <w:r w:rsidRPr="007E101F">
        <w:rPr>
          <w:sz w:val="16"/>
          <w:szCs w:val="16"/>
        </w:rPr>
        <w:t xml:space="preserve"> 50/2016</w:t>
      </w:r>
      <w:r>
        <w:rPr>
          <w:sz w:val="16"/>
          <w:szCs w:val="16"/>
        </w:rPr>
        <w:t xml:space="preserve"> solo se l’offerente non possiede, o possiede solo in parte, i requisiti di ordine speciale</w:t>
      </w:r>
      <w:r w:rsidRPr="005252DE">
        <w:rPr>
          <w:sz w:val="16"/>
          <w:szCs w:val="16"/>
        </w:rPr>
        <w:t>.</w:t>
      </w:r>
    </w:p>
  </w:endnote>
  <w:endnote w:id="12">
    <w:p w14:paraId="2E4EF0F4" w14:textId="77777777" w:rsidR="00003909" w:rsidRPr="005252DE" w:rsidRDefault="00003909"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3">
    <w:p w14:paraId="257E8E0B" w14:textId="77777777" w:rsidR="00003909" w:rsidRPr="005252DE" w:rsidRDefault="00003909"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 xml:space="preserve">Denominazione, sede legale ed indicazioni generali dell’/e impresa/e ausiliaria/e </w:t>
      </w:r>
      <w:proofErr w:type="spellStart"/>
      <w:r w:rsidRPr="005252DE">
        <w:rPr>
          <w:sz w:val="16"/>
          <w:szCs w:val="16"/>
        </w:rPr>
        <w:t>e</w:t>
      </w:r>
      <w:proofErr w:type="spellEnd"/>
      <w:r w:rsidRPr="005252DE">
        <w:rPr>
          <w:sz w:val="16"/>
          <w:szCs w:val="16"/>
        </w:rPr>
        <w:t xml:space="preserve"> requisiti, per i quali intende avvalersi.</w:t>
      </w:r>
    </w:p>
  </w:endnote>
  <w:endnote w:id="14">
    <w:p w14:paraId="6E3B5658" w14:textId="77777777" w:rsidR="00003909" w:rsidRPr="005252DE" w:rsidRDefault="00003909" w:rsidP="00202485">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2E232" w14:textId="77777777" w:rsidR="00003909" w:rsidRDefault="0000390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8F0C6F" w:rsidRPr="00550D88" w14:paraId="3F618C14" w14:textId="77777777" w:rsidTr="00E313BE">
      <w:trPr>
        <w:cantSplit/>
      </w:trPr>
      <w:tc>
        <w:tcPr>
          <w:tcW w:w="4990" w:type="dxa"/>
        </w:tcPr>
        <w:p w14:paraId="6C5E8B9F" w14:textId="77777777" w:rsidR="008F0C6F" w:rsidRPr="006354A3" w:rsidRDefault="008F0C6F" w:rsidP="008F0C6F">
          <w:pPr>
            <w:spacing w:before="80" w:line="180" w:lineRule="exact"/>
            <w:jc w:val="right"/>
            <w:rPr>
              <w:sz w:val="16"/>
              <w:lang w:val="de-DE"/>
            </w:rPr>
          </w:pPr>
          <w:r w:rsidRPr="006354A3">
            <w:rPr>
              <w:sz w:val="16"/>
              <w:lang w:val="de-DE"/>
            </w:rPr>
            <w:t xml:space="preserve">Dr.-Julius-Perathoner-Straße 10 </w:t>
          </w:r>
          <w:r w:rsidRPr="006354A3">
            <w:rPr>
              <w:rFonts w:ascii="Wingdings" w:hAnsi="Wingdings"/>
              <w:color w:val="808080"/>
              <w:sz w:val="14"/>
            </w:rPr>
            <w:t></w:t>
          </w:r>
          <w:r w:rsidRPr="006354A3">
            <w:rPr>
              <w:sz w:val="16"/>
              <w:lang w:val="de-DE"/>
            </w:rPr>
            <w:t xml:space="preserve"> 39100 Bozen</w:t>
          </w:r>
        </w:p>
        <w:p w14:paraId="021F31B3" w14:textId="77777777" w:rsidR="008F0C6F" w:rsidRPr="006354A3" w:rsidRDefault="008F0C6F" w:rsidP="008F0C6F">
          <w:pPr>
            <w:spacing w:line="180" w:lineRule="exact"/>
            <w:jc w:val="right"/>
            <w:rPr>
              <w:sz w:val="16"/>
              <w:lang w:val="de-DE"/>
            </w:rPr>
          </w:pPr>
          <w:r w:rsidRPr="006354A3">
            <w:rPr>
              <w:sz w:val="16"/>
              <w:lang w:val="de-DE"/>
            </w:rPr>
            <w:t xml:space="preserve">Tel. 0471 41 40 30 </w:t>
          </w:r>
          <w:r w:rsidRPr="006354A3">
            <w:rPr>
              <w:rFonts w:ascii="Wingdings" w:hAnsi="Wingdings"/>
              <w:color w:val="808080"/>
              <w:sz w:val="14"/>
            </w:rPr>
            <w:t></w:t>
          </w:r>
          <w:r w:rsidRPr="006354A3">
            <w:rPr>
              <w:sz w:val="16"/>
              <w:lang w:val="de-DE"/>
            </w:rPr>
            <w:t xml:space="preserve"> Fax 0471 41 40 09</w:t>
          </w:r>
        </w:p>
        <w:p w14:paraId="01C258E7" w14:textId="77777777" w:rsidR="008F0C6F" w:rsidRPr="006354A3" w:rsidRDefault="008F0C6F" w:rsidP="008F0C6F">
          <w:pPr>
            <w:spacing w:line="180" w:lineRule="exact"/>
            <w:jc w:val="right"/>
            <w:rPr>
              <w:sz w:val="16"/>
              <w:lang w:val="de-DE"/>
            </w:rPr>
          </w:pPr>
          <w:r w:rsidRPr="006354A3">
            <w:rPr>
              <w:sz w:val="16"/>
              <w:lang w:val="de-DE"/>
            </w:rPr>
            <w:t>http://www.provinz.bz.it/aov</w:t>
          </w:r>
        </w:p>
        <w:p w14:paraId="17D9443B" w14:textId="77777777" w:rsidR="008F0C6F" w:rsidRPr="006354A3" w:rsidRDefault="008F0C6F" w:rsidP="008F0C6F">
          <w:pPr>
            <w:spacing w:line="180" w:lineRule="exact"/>
            <w:jc w:val="right"/>
            <w:rPr>
              <w:sz w:val="16"/>
              <w:lang w:val="de-DE"/>
            </w:rPr>
          </w:pPr>
          <w:r w:rsidRPr="006354A3">
            <w:rPr>
              <w:sz w:val="16"/>
              <w:lang w:val="de-DE"/>
            </w:rPr>
            <w:t>aov-acp.works@pec.prov.bz.it</w:t>
          </w:r>
        </w:p>
        <w:p w14:paraId="051B394A" w14:textId="77777777" w:rsidR="008F0C6F" w:rsidRPr="006354A3" w:rsidRDefault="008F0C6F" w:rsidP="008F0C6F">
          <w:pPr>
            <w:spacing w:line="180" w:lineRule="exact"/>
            <w:jc w:val="right"/>
            <w:rPr>
              <w:sz w:val="16"/>
              <w:lang w:val="de-DE"/>
            </w:rPr>
          </w:pPr>
          <w:r w:rsidRPr="006354A3">
            <w:rPr>
              <w:sz w:val="16"/>
              <w:lang w:val="de-DE"/>
            </w:rPr>
            <w:t>aov.bau@provinz.bz.it</w:t>
          </w:r>
        </w:p>
        <w:p w14:paraId="00717E08" w14:textId="77777777" w:rsidR="008F0C6F" w:rsidRPr="006354A3" w:rsidRDefault="008F0C6F" w:rsidP="008F0C6F">
          <w:pPr>
            <w:spacing w:line="180" w:lineRule="exact"/>
            <w:jc w:val="right"/>
            <w:rPr>
              <w:sz w:val="16"/>
              <w:lang w:val="de-DE"/>
            </w:rPr>
          </w:pPr>
          <w:proofErr w:type="spellStart"/>
          <w:proofErr w:type="gramStart"/>
          <w:r w:rsidRPr="006354A3">
            <w:rPr>
              <w:sz w:val="16"/>
              <w:lang w:val="de-DE"/>
            </w:rPr>
            <w:t>Steuernr</w:t>
          </w:r>
          <w:proofErr w:type="spellEnd"/>
          <w:r w:rsidRPr="006354A3">
            <w:rPr>
              <w:sz w:val="16"/>
              <w:lang w:val="de-DE"/>
            </w:rPr>
            <w:t>./</w:t>
          </w:r>
          <w:proofErr w:type="spellStart"/>
          <w:proofErr w:type="gramEnd"/>
          <w:r w:rsidRPr="006354A3">
            <w:rPr>
              <w:sz w:val="16"/>
              <w:lang w:val="de-DE"/>
            </w:rPr>
            <w:t>Mwst.Nr</w:t>
          </w:r>
          <w:proofErr w:type="spellEnd"/>
          <w:r w:rsidRPr="006354A3">
            <w:rPr>
              <w:sz w:val="16"/>
              <w:lang w:val="de-DE"/>
            </w:rPr>
            <w:t>. 94116410211</w:t>
          </w:r>
        </w:p>
      </w:tc>
      <w:tc>
        <w:tcPr>
          <w:tcW w:w="227" w:type="dxa"/>
          <w:vAlign w:val="center"/>
        </w:tcPr>
        <w:p w14:paraId="1CFCB864" w14:textId="77777777" w:rsidR="008F0C6F" w:rsidRPr="006354A3" w:rsidRDefault="008F0C6F" w:rsidP="008F0C6F">
          <w:pPr>
            <w:spacing w:before="80"/>
            <w:jc w:val="center"/>
            <w:rPr>
              <w:sz w:val="16"/>
              <w:lang w:val="de-DE"/>
            </w:rPr>
          </w:pPr>
        </w:p>
      </w:tc>
      <w:tc>
        <w:tcPr>
          <w:tcW w:w="907" w:type="dxa"/>
          <w:vAlign w:val="center"/>
        </w:tcPr>
        <w:p w14:paraId="263AA08D" w14:textId="77777777" w:rsidR="008F0C6F" w:rsidRPr="006354A3" w:rsidRDefault="008F0C6F" w:rsidP="008F0C6F">
          <w:pPr>
            <w:spacing w:before="80"/>
            <w:jc w:val="center"/>
            <w:rPr>
              <w:sz w:val="16"/>
            </w:rPr>
          </w:pPr>
          <w:r w:rsidRPr="006354A3">
            <w:rPr>
              <w:sz w:val="16"/>
            </w:rPr>
            <w:fldChar w:fldCharType="begin"/>
          </w:r>
          <w:r w:rsidRPr="006354A3">
            <w:rPr>
              <w:sz w:val="16"/>
            </w:rPr>
            <w:instrText xml:space="preserve"> INCLUDEPICTURE  "C:\\CD-PAB\\Impl\\template\\Logos\\nologo-sw.png"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sidR="00550D88">
            <w:rPr>
              <w:sz w:val="16"/>
            </w:rPr>
            <w:fldChar w:fldCharType="begin"/>
          </w:r>
          <w:r w:rsidR="00550D88">
            <w:rPr>
              <w:sz w:val="16"/>
            </w:rPr>
            <w:instrText xml:space="preserve"> </w:instrText>
          </w:r>
          <w:r w:rsidR="00550D88">
            <w:rPr>
              <w:sz w:val="16"/>
            </w:rPr>
            <w:instrText>INCLUDEPICTURE  "C:\\CD-PAB\\Impl\\template\\Logos\\nologo-sw.png" \* MERGEFORMATINET</w:instrText>
          </w:r>
          <w:r w:rsidR="00550D88">
            <w:rPr>
              <w:sz w:val="16"/>
            </w:rPr>
            <w:instrText xml:space="preserve"> </w:instrText>
          </w:r>
          <w:r w:rsidR="00550D88">
            <w:rPr>
              <w:sz w:val="16"/>
            </w:rPr>
            <w:fldChar w:fldCharType="separate"/>
          </w:r>
          <w:r w:rsidR="00550D88">
            <w:rPr>
              <w:sz w:val="16"/>
            </w:rPr>
            <w:pict w14:anchorId="7C1C7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pt;height:7.2pt">
                <v:imagedata r:id="rId1" r:href="rId2"/>
              </v:shape>
            </w:pict>
          </w:r>
          <w:r w:rsidR="00550D88">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p>
      </w:tc>
      <w:tc>
        <w:tcPr>
          <w:tcW w:w="227" w:type="dxa"/>
          <w:vAlign w:val="center"/>
        </w:tcPr>
        <w:p w14:paraId="322E1448" w14:textId="77777777" w:rsidR="008F0C6F" w:rsidRPr="006354A3" w:rsidRDefault="008F0C6F" w:rsidP="008F0C6F">
          <w:pPr>
            <w:spacing w:before="80"/>
            <w:jc w:val="center"/>
            <w:rPr>
              <w:sz w:val="16"/>
            </w:rPr>
          </w:pPr>
        </w:p>
      </w:tc>
      <w:tc>
        <w:tcPr>
          <w:tcW w:w="4990" w:type="dxa"/>
        </w:tcPr>
        <w:p w14:paraId="2CCCE231" w14:textId="77777777" w:rsidR="008F0C6F" w:rsidRPr="00446D11" w:rsidRDefault="008F0C6F" w:rsidP="008F0C6F">
          <w:pPr>
            <w:spacing w:before="80" w:line="180" w:lineRule="exact"/>
            <w:rPr>
              <w:sz w:val="16"/>
              <w:szCs w:val="16"/>
              <w:lang w:val="it-IT"/>
            </w:rPr>
          </w:pPr>
          <w:r w:rsidRPr="00446D11">
            <w:rPr>
              <w:sz w:val="16"/>
              <w:szCs w:val="16"/>
              <w:lang w:val="it-IT"/>
            </w:rPr>
            <w:t xml:space="preserve">via Dr. Julius </w:t>
          </w:r>
          <w:proofErr w:type="spellStart"/>
          <w:r w:rsidRPr="00446D11">
            <w:rPr>
              <w:sz w:val="16"/>
              <w:szCs w:val="16"/>
              <w:lang w:val="it-IT"/>
            </w:rPr>
            <w:t>Perathoner</w:t>
          </w:r>
          <w:proofErr w:type="spellEnd"/>
          <w:r w:rsidRPr="00446D11">
            <w:rPr>
              <w:sz w:val="16"/>
              <w:szCs w:val="16"/>
              <w:lang w:val="it-IT"/>
            </w:rPr>
            <w:t xml:space="preserve"> 10 </w:t>
          </w:r>
          <w:r w:rsidRPr="006354A3">
            <w:rPr>
              <w:rFonts w:ascii="Wingdings" w:hAnsi="Wingdings"/>
              <w:color w:val="808080"/>
              <w:sz w:val="16"/>
              <w:szCs w:val="16"/>
            </w:rPr>
            <w:t></w:t>
          </w:r>
          <w:r w:rsidRPr="00446D11">
            <w:rPr>
              <w:sz w:val="16"/>
              <w:szCs w:val="16"/>
              <w:lang w:val="it-IT"/>
            </w:rPr>
            <w:t xml:space="preserve"> 39100 Bolzano</w:t>
          </w:r>
        </w:p>
        <w:p w14:paraId="4B0E2D55" w14:textId="77777777" w:rsidR="008F0C6F" w:rsidRPr="00446D11" w:rsidRDefault="008F0C6F" w:rsidP="008F0C6F">
          <w:pPr>
            <w:spacing w:line="180" w:lineRule="exact"/>
            <w:rPr>
              <w:sz w:val="16"/>
              <w:szCs w:val="16"/>
              <w:lang w:val="it-IT"/>
            </w:rPr>
          </w:pPr>
          <w:r w:rsidRPr="00446D11">
            <w:rPr>
              <w:sz w:val="16"/>
              <w:szCs w:val="16"/>
              <w:lang w:val="it-IT"/>
            </w:rPr>
            <w:t xml:space="preserve">Tel. 0471 41 40 30 </w:t>
          </w:r>
          <w:r w:rsidRPr="006354A3">
            <w:rPr>
              <w:rFonts w:ascii="Wingdings" w:hAnsi="Wingdings"/>
              <w:color w:val="808080"/>
              <w:sz w:val="16"/>
              <w:szCs w:val="16"/>
            </w:rPr>
            <w:t></w:t>
          </w:r>
          <w:r w:rsidRPr="00446D11">
            <w:rPr>
              <w:sz w:val="16"/>
              <w:szCs w:val="16"/>
              <w:lang w:val="it-IT"/>
            </w:rPr>
            <w:t xml:space="preserve"> Fax 0471 41 40 09</w:t>
          </w:r>
        </w:p>
        <w:p w14:paraId="79EDE88F" w14:textId="77777777" w:rsidR="008F0C6F" w:rsidRPr="00446D11" w:rsidRDefault="008F0C6F" w:rsidP="008F0C6F">
          <w:pPr>
            <w:spacing w:line="180" w:lineRule="exact"/>
            <w:rPr>
              <w:sz w:val="16"/>
              <w:szCs w:val="16"/>
              <w:lang w:val="it-IT"/>
            </w:rPr>
          </w:pPr>
          <w:r w:rsidRPr="00446D11">
            <w:rPr>
              <w:sz w:val="16"/>
              <w:szCs w:val="16"/>
              <w:lang w:val="it-IT"/>
            </w:rPr>
            <w:t>http://www.provinz.bz.it/acp</w:t>
          </w:r>
        </w:p>
        <w:p w14:paraId="36FFB3D4" w14:textId="77777777" w:rsidR="008F0C6F" w:rsidRPr="00446D11" w:rsidRDefault="008F0C6F" w:rsidP="008F0C6F">
          <w:pPr>
            <w:spacing w:line="180" w:lineRule="exact"/>
            <w:rPr>
              <w:sz w:val="16"/>
              <w:szCs w:val="16"/>
              <w:lang w:val="it-IT"/>
            </w:rPr>
          </w:pPr>
          <w:r w:rsidRPr="00446D11">
            <w:rPr>
              <w:sz w:val="16"/>
              <w:szCs w:val="16"/>
              <w:lang w:val="it-IT"/>
            </w:rPr>
            <w:t>aov-acp.works@pec.prov.bz.it</w:t>
          </w:r>
        </w:p>
        <w:p w14:paraId="0AA2ABDA" w14:textId="77777777" w:rsidR="008F0C6F" w:rsidRPr="00446D11" w:rsidRDefault="008F0C6F" w:rsidP="008F0C6F">
          <w:pPr>
            <w:spacing w:line="180" w:lineRule="exact"/>
            <w:rPr>
              <w:sz w:val="16"/>
              <w:szCs w:val="16"/>
              <w:lang w:val="it-IT"/>
            </w:rPr>
          </w:pPr>
          <w:proofErr w:type="spellStart"/>
          <w:r w:rsidRPr="00446D11">
            <w:rPr>
              <w:sz w:val="16"/>
              <w:szCs w:val="16"/>
              <w:lang w:val="it-IT"/>
            </w:rPr>
            <w:t>acp.lav</w:t>
          </w:r>
          <w:proofErr w:type="spellEnd"/>
          <w:r w:rsidRPr="00446D11">
            <w:rPr>
              <w:sz w:val="16"/>
              <w:szCs w:val="16"/>
              <w:lang w:val="it-IT"/>
            </w:rPr>
            <w:t>@@provincia.bz.it</w:t>
          </w:r>
        </w:p>
        <w:p w14:paraId="1DA789E3" w14:textId="77777777" w:rsidR="008F0C6F" w:rsidRPr="00446D11" w:rsidRDefault="008F0C6F" w:rsidP="008F0C6F">
          <w:pPr>
            <w:spacing w:line="180" w:lineRule="exact"/>
            <w:rPr>
              <w:sz w:val="16"/>
              <w:lang w:val="it-IT"/>
            </w:rPr>
          </w:pPr>
          <w:r w:rsidRPr="00446D11">
            <w:rPr>
              <w:sz w:val="16"/>
              <w:szCs w:val="16"/>
              <w:lang w:val="it-IT"/>
            </w:rPr>
            <w:t>Codice fiscale/Partita Iva 94116410211</w:t>
          </w:r>
        </w:p>
      </w:tc>
    </w:tr>
  </w:tbl>
  <w:p w14:paraId="1DB82CD4" w14:textId="77777777" w:rsidR="00003909" w:rsidRPr="008343DC" w:rsidRDefault="00003909">
    <w:pPr>
      <w:pStyle w:val="Pidipagina"/>
      <w:tabs>
        <w:tab w:val="clear" w:pos="4536"/>
        <w:tab w:val="clear" w:pos="9072"/>
      </w:tabs>
      <w:spacing w:line="20" w:lineRule="exact"/>
      <w:rPr>
        <w:lang w:val="it-IT"/>
      </w:rPr>
    </w:pPr>
  </w:p>
  <w:p w14:paraId="3D9C78B0" w14:textId="77777777" w:rsidR="00003909" w:rsidRPr="008343DC" w:rsidRDefault="00003909">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C38CA" w14:textId="77777777" w:rsidR="00003909" w:rsidRDefault="00003909" w:rsidP="00092646">
      <w:r>
        <w:separator/>
      </w:r>
    </w:p>
  </w:footnote>
  <w:footnote w:type="continuationSeparator" w:id="0">
    <w:p w14:paraId="700666A3" w14:textId="77777777" w:rsidR="00003909" w:rsidRDefault="00003909"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003909" w:rsidRPr="00550D88" w14:paraId="626EF269" w14:textId="77777777">
      <w:trPr>
        <w:cantSplit/>
        <w:trHeight w:hRule="exact" w:val="460"/>
      </w:trPr>
      <w:tc>
        <w:tcPr>
          <w:tcW w:w="5245" w:type="dxa"/>
        </w:tcPr>
        <w:p w14:paraId="0882AE87" w14:textId="77777777" w:rsidR="00003909" w:rsidRDefault="00003909">
          <w:pPr>
            <w:snapToGrid w:val="0"/>
            <w:spacing w:before="220" w:after="60"/>
            <w:jc w:val="right"/>
            <w:rPr>
              <w:spacing w:val="2"/>
              <w:sz w:val="15"/>
              <w:szCs w:val="15"/>
            </w:rPr>
          </w:pPr>
          <w:r>
            <w:rPr>
              <w:spacing w:val="2"/>
              <w:sz w:val="15"/>
              <w:szCs w:val="15"/>
            </w:rPr>
            <w:t>AUTONOME PROVINZ BOZEN - SÜDTIROL</w:t>
          </w:r>
        </w:p>
      </w:tc>
      <w:tc>
        <w:tcPr>
          <w:tcW w:w="851" w:type="dxa"/>
          <w:vMerge w:val="restart"/>
        </w:tcPr>
        <w:p w14:paraId="186E2E0A" w14:textId="77777777" w:rsidR="00003909" w:rsidRDefault="00003909">
          <w:pPr>
            <w:snapToGrid w:val="0"/>
            <w:jc w:val="center"/>
            <w:rPr>
              <w:spacing w:val="-2"/>
              <w:sz w:val="15"/>
              <w:szCs w:val="15"/>
              <w:lang w:val="it-IT"/>
            </w:rPr>
          </w:pPr>
          <w:r>
            <w:rPr>
              <w:noProof/>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55E8E390" w14:textId="77777777" w:rsidR="00003909" w:rsidRDefault="00003909">
          <w:pPr>
            <w:pStyle w:val="Intestazione"/>
            <w:tabs>
              <w:tab w:val="clear" w:pos="4536"/>
              <w:tab w:val="clear" w:pos="9072"/>
            </w:tabs>
            <w:snapToGrid w:val="0"/>
            <w:spacing w:before="220" w:after="60"/>
            <w:rPr>
              <w:spacing w:val="-2"/>
              <w:sz w:val="15"/>
              <w:szCs w:val="15"/>
              <w:lang w:val="it-IT"/>
            </w:rPr>
          </w:pPr>
          <w:r>
            <w:rPr>
              <w:spacing w:val="-2"/>
              <w:sz w:val="15"/>
              <w:szCs w:val="15"/>
              <w:lang w:val="it-IT"/>
            </w:rPr>
            <w:t>PROVINCIA AUTONOMA DI BOLZANO - ALTO ADIGE</w:t>
          </w:r>
        </w:p>
      </w:tc>
    </w:tr>
    <w:tr w:rsidR="00003909" w14:paraId="10A4FCEE" w14:textId="77777777">
      <w:trPr>
        <w:cantSplit/>
      </w:trPr>
      <w:tc>
        <w:tcPr>
          <w:tcW w:w="5245" w:type="dxa"/>
          <w:tcBorders>
            <w:top w:val="single" w:sz="2" w:space="0" w:color="000000"/>
          </w:tcBorders>
        </w:tcPr>
        <w:p w14:paraId="5556A3F3" w14:textId="77777777" w:rsidR="00003909" w:rsidRDefault="00003909">
          <w:pPr>
            <w:snapToGrid w:val="0"/>
            <w:spacing w:before="80" w:line="180" w:lineRule="exact"/>
            <w:jc w:val="right"/>
            <w:rPr>
              <w:sz w:val="16"/>
              <w:szCs w:val="16"/>
              <w:lang w:val="it-IT"/>
            </w:rPr>
          </w:pPr>
        </w:p>
      </w:tc>
      <w:tc>
        <w:tcPr>
          <w:tcW w:w="851" w:type="dxa"/>
          <w:vMerge/>
        </w:tcPr>
        <w:p w14:paraId="77DC7A24" w14:textId="77777777" w:rsidR="00003909" w:rsidRPr="008343DC" w:rsidRDefault="00003909">
          <w:pPr>
            <w:rPr>
              <w:lang w:val="it-IT"/>
            </w:rPr>
          </w:pPr>
        </w:p>
      </w:tc>
      <w:tc>
        <w:tcPr>
          <w:tcW w:w="5245" w:type="dxa"/>
          <w:tcBorders>
            <w:top w:val="single" w:sz="2" w:space="0" w:color="000000"/>
          </w:tcBorders>
        </w:tcPr>
        <w:p w14:paraId="6046A140" w14:textId="0C86DBD0" w:rsidR="00003909" w:rsidRDefault="00003909">
          <w:pPr>
            <w:snapToGrid w:val="0"/>
            <w:spacing w:before="80" w:line="180" w:lineRule="exact"/>
            <w:ind w:right="856"/>
            <w:jc w:val="right"/>
          </w:pPr>
          <w:r>
            <w:rPr>
              <w:rStyle w:val="Numeropagina"/>
              <w:rFonts w:cs="Arial"/>
              <w:sz w:val="16"/>
              <w:szCs w:val="16"/>
            </w:rPr>
            <w:t xml:space="preserve">Pag. </w:t>
          </w:r>
          <w:r>
            <w:rPr>
              <w:rStyle w:val="Numeropagina"/>
              <w:rFonts w:cs="Arial"/>
              <w:sz w:val="16"/>
              <w:szCs w:val="16"/>
            </w:rPr>
            <w:fldChar w:fldCharType="begin"/>
          </w:r>
          <w:r>
            <w:rPr>
              <w:rStyle w:val="Numeropagina"/>
              <w:rFonts w:cs="Arial"/>
              <w:sz w:val="16"/>
              <w:szCs w:val="16"/>
            </w:rPr>
            <w:instrText xml:space="preserve"> PAGE </w:instrText>
          </w:r>
          <w:r>
            <w:rPr>
              <w:rStyle w:val="Numeropagina"/>
              <w:rFonts w:cs="Arial"/>
              <w:sz w:val="16"/>
              <w:szCs w:val="16"/>
            </w:rPr>
            <w:fldChar w:fldCharType="separate"/>
          </w:r>
          <w:r w:rsidR="00550D88">
            <w:rPr>
              <w:rStyle w:val="Numeropagina"/>
              <w:rFonts w:cs="Arial"/>
              <w:noProof/>
              <w:sz w:val="16"/>
              <w:szCs w:val="16"/>
            </w:rPr>
            <w:t>12</w:t>
          </w:r>
          <w:r>
            <w:rPr>
              <w:rStyle w:val="Numeropagina"/>
              <w:rFonts w:cs="Arial"/>
              <w:sz w:val="16"/>
              <w:szCs w:val="16"/>
            </w:rPr>
            <w:fldChar w:fldCharType="end"/>
          </w:r>
        </w:p>
      </w:tc>
    </w:tr>
  </w:tbl>
  <w:p w14:paraId="2487E06C" w14:textId="77777777" w:rsidR="00003909" w:rsidRDefault="0000390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8F0C6F" w:rsidRPr="00550D88" w14:paraId="7D357A1A" w14:textId="77777777" w:rsidTr="00E313BE">
      <w:trPr>
        <w:cantSplit/>
        <w:trHeight w:hRule="exact" w:val="460"/>
      </w:trPr>
      <w:tc>
        <w:tcPr>
          <w:tcW w:w="4990" w:type="dxa"/>
        </w:tcPr>
        <w:p w14:paraId="20BE83E0" w14:textId="77777777" w:rsidR="008F0C6F" w:rsidRDefault="008F0C6F" w:rsidP="008F0C6F">
          <w:pPr>
            <w:spacing w:before="200" w:after="40"/>
            <w:jc w:val="right"/>
            <w:rPr>
              <w:color w:val="333333"/>
              <w:spacing w:val="2"/>
            </w:rPr>
          </w:pPr>
          <w:r>
            <w:rPr>
              <w:color w:val="333333"/>
              <w:spacing w:val="2"/>
            </w:rPr>
            <w:t>AUTONOME PROVINZ BOZEN - SÜDTIROL</w:t>
          </w:r>
        </w:p>
      </w:tc>
      <w:tc>
        <w:tcPr>
          <w:tcW w:w="1361" w:type="dxa"/>
          <w:vMerge w:val="restart"/>
        </w:tcPr>
        <w:p w14:paraId="47D5E358" w14:textId="77777777" w:rsidR="008F0C6F" w:rsidRDefault="008F0C6F" w:rsidP="008F0C6F">
          <w:pPr>
            <w:jc w:val="center"/>
            <w:rPr>
              <w:color w:val="333333"/>
            </w:rPr>
          </w:pPr>
          <w:r>
            <w:rPr>
              <w:noProof/>
              <w:color w:val="333333"/>
              <w:lang w:val="it-IT" w:eastAsia="it-IT"/>
            </w:rPr>
            <w:drawing>
              <wp:inline distT="0" distB="0" distL="0" distR="0" wp14:anchorId="48B076D0" wp14:editId="34CAE833">
                <wp:extent cx="552450" cy="733425"/>
                <wp:effectExtent l="0" t="0" r="0" b="9525"/>
                <wp:docPr id="8" name="Immagine 8"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33425"/>
                        </a:xfrm>
                        <a:prstGeom prst="rect">
                          <a:avLst/>
                        </a:prstGeom>
                        <a:noFill/>
                        <a:ln>
                          <a:noFill/>
                        </a:ln>
                      </pic:spPr>
                    </pic:pic>
                  </a:graphicData>
                </a:graphic>
              </wp:inline>
            </w:drawing>
          </w:r>
        </w:p>
      </w:tc>
      <w:tc>
        <w:tcPr>
          <w:tcW w:w="4990" w:type="dxa"/>
        </w:tcPr>
        <w:p w14:paraId="737F7EEF" w14:textId="77777777" w:rsidR="008F0C6F" w:rsidRPr="00446D11" w:rsidRDefault="008F0C6F" w:rsidP="008F0C6F">
          <w:pPr>
            <w:spacing w:before="200" w:after="40"/>
            <w:rPr>
              <w:color w:val="333333"/>
              <w:spacing w:val="-2"/>
              <w:lang w:val="it-IT"/>
            </w:rPr>
          </w:pPr>
          <w:r w:rsidRPr="00446D11">
            <w:rPr>
              <w:color w:val="333333"/>
              <w:spacing w:val="-2"/>
              <w:lang w:val="it-IT"/>
            </w:rPr>
            <w:t>PROVINCIA AUTONOMA DI BOLZANO - ALTO ADIGE ALTO ADIGE</w:t>
          </w:r>
        </w:p>
      </w:tc>
    </w:tr>
    <w:tr w:rsidR="008F0C6F" w:rsidRPr="00550D88" w14:paraId="614900CC" w14:textId="77777777" w:rsidTr="00E313BE">
      <w:trPr>
        <w:cantSplit/>
        <w:trHeight w:hRule="exact" w:val="1242"/>
      </w:trPr>
      <w:tc>
        <w:tcPr>
          <w:tcW w:w="4990" w:type="dxa"/>
          <w:tcBorders>
            <w:top w:val="single" w:sz="2" w:space="0" w:color="auto"/>
          </w:tcBorders>
        </w:tcPr>
        <w:p w14:paraId="079A2B37" w14:textId="77777777" w:rsidR="008F0C6F" w:rsidRPr="00D34F54" w:rsidRDefault="008F0C6F" w:rsidP="008F0C6F">
          <w:pPr>
            <w:spacing w:before="70" w:line="200" w:lineRule="exact"/>
            <w:jc w:val="right"/>
            <w:rPr>
              <w:b/>
              <w:sz w:val="18"/>
              <w:lang w:val="de-DE"/>
            </w:rPr>
          </w:pPr>
          <w:r w:rsidRPr="00D34F54">
            <w:rPr>
              <w:b/>
              <w:sz w:val="18"/>
              <w:lang w:val="de-DE"/>
            </w:rPr>
            <w:t xml:space="preserve">AOV - Agentur für die Verfahren und die Aufsicht </w:t>
          </w:r>
          <w:r w:rsidRPr="00D34F54">
            <w:rPr>
              <w:b/>
              <w:sz w:val="18"/>
              <w:lang w:val="de-DE"/>
            </w:rPr>
            <w:br/>
            <w:t>im Bereich öffentliche Bau-, Dienstleistungs- und Lieferaufträge</w:t>
          </w:r>
        </w:p>
        <w:p w14:paraId="40788285" w14:textId="77777777" w:rsidR="008F0C6F" w:rsidRPr="00D34F54" w:rsidRDefault="008F0C6F" w:rsidP="008F0C6F">
          <w:pPr>
            <w:spacing w:before="70" w:line="200" w:lineRule="exact"/>
            <w:jc w:val="right"/>
            <w:rPr>
              <w:sz w:val="18"/>
              <w:lang w:val="de-DE"/>
            </w:rPr>
          </w:pPr>
          <w:r w:rsidRPr="00D34F54">
            <w:rPr>
              <w:sz w:val="18"/>
              <w:lang w:val="de-DE"/>
            </w:rPr>
            <w:t xml:space="preserve">EVS A - Einheitliche Vergabestelle Bauaufträge  </w:t>
          </w:r>
        </w:p>
        <w:p w14:paraId="6A34023A" w14:textId="77777777" w:rsidR="008F0C6F" w:rsidRPr="00D34F54" w:rsidRDefault="008F0C6F" w:rsidP="008F0C6F">
          <w:pPr>
            <w:spacing w:before="60" w:line="200" w:lineRule="exact"/>
            <w:jc w:val="right"/>
            <w:rPr>
              <w:b/>
              <w:sz w:val="18"/>
              <w:lang w:val="de-DE"/>
            </w:rPr>
          </w:pPr>
        </w:p>
      </w:tc>
      <w:tc>
        <w:tcPr>
          <w:tcW w:w="1361" w:type="dxa"/>
          <w:vMerge/>
        </w:tcPr>
        <w:p w14:paraId="68466A12" w14:textId="77777777" w:rsidR="008F0C6F" w:rsidRPr="00D34F54" w:rsidRDefault="008F0C6F" w:rsidP="008F0C6F">
          <w:pPr>
            <w:jc w:val="center"/>
            <w:rPr>
              <w:sz w:val="17"/>
              <w:lang w:val="de-DE"/>
            </w:rPr>
          </w:pPr>
        </w:p>
      </w:tc>
      <w:tc>
        <w:tcPr>
          <w:tcW w:w="4990" w:type="dxa"/>
          <w:tcBorders>
            <w:top w:val="single" w:sz="2" w:space="0" w:color="auto"/>
          </w:tcBorders>
        </w:tcPr>
        <w:p w14:paraId="7060302B" w14:textId="77777777" w:rsidR="008F0C6F" w:rsidRPr="00446D11" w:rsidRDefault="008F0C6F" w:rsidP="008F0C6F">
          <w:pPr>
            <w:spacing w:before="60" w:line="200" w:lineRule="exact"/>
            <w:rPr>
              <w:b/>
              <w:sz w:val="18"/>
              <w:lang w:val="it-IT"/>
            </w:rPr>
          </w:pPr>
          <w:r w:rsidRPr="00446D11">
            <w:rPr>
              <w:b/>
              <w:sz w:val="18"/>
              <w:lang w:val="it-IT"/>
            </w:rPr>
            <w:t xml:space="preserve">ACP - Agenzia per i procedimenti e la vigilanza </w:t>
          </w:r>
          <w:r w:rsidRPr="00446D11">
            <w:rPr>
              <w:b/>
              <w:sz w:val="18"/>
              <w:lang w:val="it-IT"/>
            </w:rPr>
            <w:br/>
            <w:t xml:space="preserve">in materia di contratti pubblici di lavori, servizi e </w:t>
          </w:r>
          <w:r w:rsidRPr="00446D11">
            <w:rPr>
              <w:b/>
              <w:sz w:val="18"/>
              <w:lang w:val="it-IT"/>
            </w:rPr>
            <w:br/>
            <w:t>forniture</w:t>
          </w:r>
        </w:p>
        <w:p w14:paraId="3524D696" w14:textId="77777777" w:rsidR="008F0C6F" w:rsidRPr="00446D11" w:rsidRDefault="008F0C6F" w:rsidP="008F0C6F">
          <w:pPr>
            <w:spacing w:before="60" w:line="200" w:lineRule="exact"/>
            <w:rPr>
              <w:b/>
              <w:sz w:val="18"/>
              <w:lang w:val="it-IT"/>
            </w:rPr>
          </w:pPr>
          <w:r w:rsidRPr="00446D11">
            <w:rPr>
              <w:sz w:val="18"/>
              <w:lang w:val="it-IT"/>
            </w:rPr>
            <w:t>SUA L - Stazione Unica Appaltante Lavori</w:t>
          </w:r>
        </w:p>
      </w:tc>
    </w:tr>
  </w:tbl>
  <w:p w14:paraId="0ACC2A53" w14:textId="77777777" w:rsidR="00003909" w:rsidRPr="008C2C42" w:rsidRDefault="0000390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9"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0"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1"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1"/>
  </w:num>
  <w:num w:numId="7">
    <w:abstractNumId w:val="18"/>
  </w:num>
  <w:num w:numId="8">
    <w:abstractNumId w:val="16"/>
  </w:num>
  <w:num w:numId="9">
    <w:abstractNumId w:val="14"/>
  </w:num>
  <w:num w:numId="10">
    <w:abstractNumId w:val="17"/>
  </w:num>
  <w:num w:numId="11">
    <w:abstractNumId w:val="20"/>
  </w:num>
  <w:num w:numId="12">
    <w:abstractNumId w:val="7"/>
  </w:num>
  <w:num w:numId="13">
    <w:abstractNumId w:val="12"/>
  </w:num>
  <w:num w:numId="14">
    <w:abstractNumId w:val="8"/>
  </w:num>
  <w:num w:numId="15">
    <w:abstractNumId w:val="21"/>
  </w:num>
  <w:num w:numId="16">
    <w:abstractNumId w:val="5"/>
  </w:num>
  <w:num w:numId="17">
    <w:abstractNumId w:val="6"/>
  </w:num>
  <w:num w:numId="18">
    <w:abstractNumId w:val="9"/>
  </w:num>
  <w:num w:numId="19">
    <w:abstractNumId w:val="19"/>
  </w:num>
  <w:num w:numId="20">
    <w:abstractNumId w:val="10"/>
  </w:num>
  <w:num w:numId="2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4"/>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213"/>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587B"/>
    <w:rsid w:val="00164267"/>
    <w:rsid w:val="001649B5"/>
    <w:rsid w:val="00164F86"/>
    <w:rsid w:val="00182BFE"/>
    <w:rsid w:val="0019099B"/>
    <w:rsid w:val="00194328"/>
    <w:rsid w:val="001A17CD"/>
    <w:rsid w:val="001A2E93"/>
    <w:rsid w:val="001B1661"/>
    <w:rsid w:val="001E08BB"/>
    <w:rsid w:val="001E23A1"/>
    <w:rsid w:val="001F024A"/>
    <w:rsid w:val="001F16A3"/>
    <w:rsid w:val="00202485"/>
    <w:rsid w:val="00212E89"/>
    <w:rsid w:val="002158F5"/>
    <w:rsid w:val="00216827"/>
    <w:rsid w:val="0023088E"/>
    <w:rsid w:val="00243C4A"/>
    <w:rsid w:val="002456C7"/>
    <w:rsid w:val="00247D19"/>
    <w:rsid w:val="00251CB4"/>
    <w:rsid w:val="00261357"/>
    <w:rsid w:val="00261DC8"/>
    <w:rsid w:val="00261DED"/>
    <w:rsid w:val="00266D76"/>
    <w:rsid w:val="00273A1D"/>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304D69"/>
    <w:rsid w:val="00310607"/>
    <w:rsid w:val="00310C05"/>
    <w:rsid w:val="00311D53"/>
    <w:rsid w:val="003312DB"/>
    <w:rsid w:val="0033192D"/>
    <w:rsid w:val="00332EE8"/>
    <w:rsid w:val="003357E4"/>
    <w:rsid w:val="00341086"/>
    <w:rsid w:val="00341DF6"/>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6D16"/>
    <w:rsid w:val="00412203"/>
    <w:rsid w:val="0041797A"/>
    <w:rsid w:val="004215BF"/>
    <w:rsid w:val="00431AA1"/>
    <w:rsid w:val="00431B2E"/>
    <w:rsid w:val="00432190"/>
    <w:rsid w:val="00434A88"/>
    <w:rsid w:val="0045638C"/>
    <w:rsid w:val="0046086A"/>
    <w:rsid w:val="00465538"/>
    <w:rsid w:val="004764A9"/>
    <w:rsid w:val="00476785"/>
    <w:rsid w:val="00482F15"/>
    <w:rsid w:val="004B2F9D"/>
    <w:rsid w:val="004B45FE"/>
    <w:rsid w:val="004B7D2E"/>
    <w:rsid w:val="004C528B"/>
    <w:rsid w:val="004C6A0B"/>
    <w:rsid w:val="004D00E1"/>
    <w:rsid w:val="004D083E"/>
    <w:rsid w:val="004D7679"/>
    <w:rsid w:val="004F3CE7"/>
    <w:rsid w:val="004F4644"/>
    <w:rsid w:val="00503B91"/>
    <w:rsid w:val="00506CDE"/>
    <w:rsid w:val="005071ED"/>
    <w:rsid w:val="005251A7"/>
    <w:rsid w:val="0052748F"/>
    <w:rsid w:val="005336D7"/>
    <w:rsid w:val="00536EDF"/>
    <w:rsid w:val="0054345C"/>
    <w:rsid w:val="00545593"/>
    <w:rsid w:val="00546874"/>
    <w:rsid w:val="00547E58"/>
    <w:rsid w:val="00547EB1"/>
    <w:rsid w:val="00550D88"/>
    <w:rsid w:val="00557D04"/>
    <w:rsid w:val="005647EF"/>
    <w:rsid w:val="00571AB5"/>
    <w:rsid w:val="00573B18"/>
    <w:rsid w:val="005747C2"/>
    <w:rsid w:val="00577F83"/>
    <w:rsid w:val="00583D77"/>
    <w:rsid w:val="005906A2"/>
    <w:rsid w:val="00594F7D"/>
    <w:rsid w:val="005A0313"/>
    <w:rsid w:val="005B4677"/>
    <w:rsid w:val="005B7DEA"/>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82D41"/>
    <w:rsid w:val="00686F45"/>
    <w:rsid w:val="006B528E"/>
    <w:rsid w:val="006B6169"/>
    <w:rsid w:val="006C24FC"/>
    <w:rsid w:val="006D13E8"/>
    <w:rsid w:val="006D273A"/>
    <w:rsid w:val="006D2DAB"/>
    <w:rsid w:val="006E1642"/>
    <w:rsid w:val="006E20B6"/>
    <w:rsid w:val="006E3B9E"/>
    <w:rsid w:val="006E6309"/>
    <w:rsid w:val="006F2002"/>
    <w:rsid w:val="007074C3"/>
    <w:rsid w:val="00712E56"/>
    <w:rsid w:val="00715AD7"/>
    <w:rsid w:val="00716196"/>
    <w:rsid w:val="007173CA"/>
    <w:rsid w:val="007211C2"/>
    <w:rsid w:val="00727F06"/>
    <w:rsid w:val="007421BD"/>
    <w:rsid w:val="00750080"/>
    <w:rsid w:val="00754E52"/>
    <w:rsid w:val="00755A58"/>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E2568"/>
    <w:rsid w:val="008E439D"/>
    <w:rsid w:val="008E5D40"/>
    <w:rsid w:val="008F03C8"/>
    <w:rsid w:val="008F0C6F"/>
    <w:rsid w:val="008F3479"/>
    <w:rsid w:val="008F456D"/>
    <w:rsid w:val="008F6C4A"/>
    <w:rsid w:val="00902411"/>
    <w:rsid w:val="00924FA2"/>
    <w:rsid w:val="009308B1"/>
    <w:rsid w:val="009346BD"/>
    <w:rsid w:val="009360E4"/>
    <w:rsid w:val="009361C4"/>
    <w:rsid w:val="0094033D"/>
    <w:rsid w:val="00940AC2"/>
    <w:rsid w:val="0094505E"/>
    <w:rsid w:val="009602A8"/>
    <w:rsid w:val="00962ADF"/>
    <w:rsid w:val="009746E2"/>
    <w:rsid w:val="00975E64"/>
    <w:rsid w:val="00977E3C"/>
    <w:rsid w:val="00994F37"/>
    <w:rsid w:val="00996D49"/>
    <w:rsid w:val="009A0163"/>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6526"/>
    <w:rsid w:val="00A110D0"/>
    <w:rsid w:val="00A37341"/>
    <w:rsid w:val="00A443C7"/>
    <w:rsid w:val="00A44688"/>
    <w:rsid w:val="00A5110A"/>
    <w:rsid w:val="00A53804"/>
    <w:rsid w:val="00A56D0F"/>
    <w:rsid w:val="00A619FE"/>
    <w:rsid w:val="00A62FAE"/>
    <w:rsid w:val="00A655CF"/>
    <w:rsid w:val="00A70B1A"/>
    <w:rsid w:val="00A7382F"/>
    <w:rsid w:val="00A75B8E"/>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90A95"/>
    <w:rsid w:val="00C95504"/>
    <w:rsid w:val="00CA3347"/>
    <w:rsid w:val="00CA53E0"/>
    <w:rsid w:val="00CB394F"/>
    <w:rsid w:val="00CB756C"/>
    <w:rsid w:val="00CD099A"/>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253A"/>
    <w:rsid w:val="00D76D1A"/>
    <w:rsid w:val="00D8229F"/>
    <w:rsid w:val="00D944E6"/>
    <w:rsid w:val="00D9710A"/>
    <w:rsid w:val="00DA5C1D"/>
    <w:rsid w:val="00DA61B2"/>
    <w:rsid w:val="00DA72BE"/>
    <w:rsid w:val="00DB55EB"/>
    <w:rsid w:val="00DC5C1C"/>
    <w:rsid w:val="00DC71F1"/>
    <w:rsid w:val="00DD0512"/>
    <w:rsid w:val="00DD6541"/>
    <w:rsid w:val="00DD6B0E"/>
    <w:rsid w:val="00DE1916"/>
    <w:rsid w:val="00DE3BD4"/>
    <w:rsid w:val="00DF1ACF"/>
    <w:rsid w:val="00DF20DB"/>
    <w:rsid w:val="00DF3C26"/>
    <w:rsid w:val="00E07731"/>
    <w:rsid w:val="00E17F24"/>
    <w:rsid w:val="00E22129"/>
    <w:rsid w:val="00E248B3"/>
    <w:rsid w:val="00E2693F"/>
    <w:rsid w:val="00E30C1C"/>
    <w:rsid w:val="00E337F0"/>
    <w:rsid w:val="00E369E5"/>
    <w:rsid w:val="00E36F94"/>
    <w:rsid w:val="00E371B4"/>
    <w:rsid w:val="00E40203"/>
    <w:rsid w:val="00E4049C"/>
    <w:rsid w:val="00E54722"/>
    <w:rsid w:val="00E573DF"/>
    <w:rsid w:val="00E60316"/>
    <w:rsid w:val="00E61863"/>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3194"/>
    <w:rsid w:val="00F50C9E"/>
    <w:rsid w:val="00F51E1B"/>
    <w:rsid w:val="00F609C7"/>
    <w:rsid w:val="00F6704F"/>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4"/>
    <o:shapelayout v:ext="edit">
      <o:idmap v:ext="edit" data="1"/>
    </o:shapelayout>
  </w:shapeDefaults>
  <w:decimalSymbol w:val=","/>
  <w:listSeparator w:val=";"/>
  <w14:docId w14:val="003637C3"/>
  <w15:chartTrackingRefBased/>
  <w15:docId w15:val="{E13BADFF-BAFA-4B6F-90B9-888FE825D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file:///C:\CD-PAB\Impl\template\Logos\nologo-sw.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BDAAB616.dotm</Template>
  <TotalTime>0</TotalTime>
  <Pages>13</Pages>
  <Words>3229</Words>
  <Characters>19783</Characters>
  <Application>Microsoft Office Word</Application>
  <DocSecurity>0</DocSecurity>
  <Lines>164</Lines>
  <Paragraphs>45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22967</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Segatto, Marica</dc:creator>
  <cp:keywords/>
  <dc:description/>
  <cp:lastModifiedBy>Sassani, Francesca</cp:lastModifiedBy>
  <cp:revision>10</cp:revision>
  <cp:lastPrinted>2014-05-09T13:47:00Z</cp:lastPrinted>
  <dcterms:created xsi:type="dcterms:W3CDTF">2018-02-22T14:28:00Z</dcterms:created>
  <dcterms:modified xsi:type="dcterms:W3CDTF">2018-04-20T06:59:00Z</dcterms:modified>
</cp:coreProperties>
</file>